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87B" w:rsidRDefault="00C4287B" w:rsidP="00C4287B">
      <w:pPr>
        <w:widowControl/>
        <w:jc w:val="left"/>
        <w:rPr>
          <w:rFonts w:ascii="STZhongsong" w:eastAsia="STZhongsong" w:hAnsi="SimSun" w:cs="SimSun"/>
          <w:b/>
          <w:bCs/>
          <w:color w:val="0000FF"/>
          <w:kern w:val="0"/>
          <w:sz w:val="32"/>
          <w:szCs w:val="32"/>
        </w:rPr>
      </w:pPr>
      <w:r>
        <w:rPr>
          <w:rFonts w:ascii="SimSun" w:hAnsi="SimSun" w:hint="eastAsia"/>
          <w:b/>
          <w:bCs/>
          <w:color w:val="FFFF00"/>
          <w:highlight w:val="blue"/>
        </w:rPr>
        <w:t>◆◇◆◇◆◇◆◇◆◇◆◇◆◇◆◇◆◇◆◆◇◆◇◆◇◆◇◆◇◆◇◆◇◆◇◆◇◆</w:t>
      </w:r>
    </w:p>
    <w:p w:rsidR="00C4287B" w:rsidRDefault="00C4287B" w:rsidP="00C4287B">
      <w:pPr>
        <w:widowControl/>
        <w:jc w:val="left"/>
        <w:rPr>
          <w:rFonts w:ascii="STZhongsong" w:eastAsia="STZhongsong" w:hAnsi="SimSun" w:cs="SimSun"/>
          <w:b/>
          <w:bCs/>
          <w:color w:val="0000FF"/>
          <w:kern w:val="0"/>
          <w:sz w:val="84"/>
          <w:szCs w:val="84"/>
        </w:rPr>
      </w:pPr>
      <w:r>
        <w:rPr>
          <w:rFonts w:ascii="STZhongsong" w:eastAsia="STZhongsong" w:hAnsi="SimSun" w:cs="SimSun" w:hint="eastAsia"/>
          <w:b/>
          <w:bCs/>
          <w:color w:val="0000FF"/>
          <w:kern w:val="0"/>
          <w:sz w:val="84"/>
          <w:szCs w:val="84"/>
          <w:lang w:eastAsia="zh-TW"/>
        </w:rPr>
        <w:t>【</w:t>
      </w:r>
      <w:r>
        <w:rPr>
          <w:rFonts w:ascii="STZhongsong" w:eastAsia="STZhongsong" w:hAnsi="SimSun" w:cs="SimSun" w:hint="eastAsia"/>
          <w:b/>
          <w:bCs/>
          <w:color w:val="0000FF"/>
          <w:kern w:val="0"/>
          <w:sz w:val="84"/>
          <w:szCs w:val="84"/>
        </w:rPr>
        <w:t>新经文</w:t>
      </w:r>
      <w:r>
        <w:rPr>
          <w:rFonts w:ascii="STZhongsong" w:eastAsia="STZhongsong" w:hAnsi="SimSun" w:cs="SimSun" w:hint="eastAsia"/>
          <w:b/>
          <w:bCs/>
          <w:color w:val="0000FF"/>
          <w:kern w:val="0"/>
          <w:sz w:val="84"/>
          <w:szCs w:val="84"/>
          <w:lang w:eastAsia="zh-TW"/>
        </w:rPr>
        <w:t>學法链接】</w:t>
      </w:r>
    </w:p>
    <w:p w:rsidR="00C4287B" w:rsidRDefault="00C4287B" w:rsidP="00C4287B">
      <w:pPr>
        <w:rPr>
          <w:rFonts w:ascii="SimSun" w:hAnsi="SimSun"/>
          <w:b/>
          <w:bCs/>
          <w:color w:val="FFFF00"/>
          <w:kern w:val="2"/>
        </w:rPr>
      </w:pPr>
      <w:r>
        <w:rPr>
          <w:rFonts w:ascii="SimSun" w:hAnsi="SimSun" w:hint="eastAsia"/>
          <w:b/>
          <w:bCs/>
          <w:color w:val="FFFF00"/>
          <w:highlight w:val="blue"/>
        </w:rPr>
        <w:t>◆◇◆◇◆◇◆◇◆◇◆◇◆◇◆◇◆◇◆◆◇◆◇◆◇◆◇◆◇◆◇◆◇◆◇◆◇◆</w:t>
      </w:r>
    </w:p>
    <w:p w:rsidR="00C4287B" w:rsidRDefault="00C4287B" w:rsidP="00C4287B">
      <w:pPr>
        <w:widowControl/>
        <w:spacing w:before="163" w:after="163"/>
        <w:jc w:val="left"/>
        <w:rPr>
          <w:rFonts w:ascii="SimSun" w:hAnsi="SimSun" w:cs="SimSun"/>
          <w:kern w:val="0"/>
          <w:sz w:val="24"/>
        </w:rPr>
      </w:pPr>
      <w:r>
        <w:rPr>
          <w:rFonts w:ascii="STHupo" w:eastAsia="STHupo" w:hAnsi="SimSun" w:cs="SimSun" w:hint="eastAsia"/>
          <w:b/>
          <w:bCs/>
          <w:color w:val="00B050"/>
          <w:kern w:val="0"/>
          <w:sz w:val="32"/>
          <w:szCs w:val="32"/>
        </w:rPr>
        <w:t>≈≈≈≈≈≈≈≈≈≈≈≈≈≈≈≈≈≈≈≈≈</w:t>
      </w:r>
    </w:p>
    <w:p w:rsidR="00C4287B" w:rsidRPr="00C4287B" w:rsidRDefault="00C4287B" w:rsidP="00C4287B">
      <w:pPr>
        <w:widowControl/>
        <w:jc w:val="left"/>
        <w:rPr>
          <w:rFonts w:ascii="STZhongsong" w:eastAsia="STZhongsong" w:hAnsi="STZhongsong" w:cs="SimSun"/>
          <w:sz w:val="28"/>
          <w:szCs w:val="28"/>
        </w:rPr>
      </w:pPr>
      <w:r w:rsidRPr="00C4287B">
        <w:rPr>
          <w:rFonts w:ascii="STZhongsong" w:eastAsia="STZhongsong" w:hAnsi="STZhongsong"/>
          <w:sz w:val="28"/>
          <w:szCs w:val="28"/>
        </w:rPr>
        <w:t>注：</w:t>
      </w:r>
      <w:r w:rsidRPr="00C4287B">
        <w:rPr>
          <w:rFonts w:ascii="STZhongsong" w:eastAsia="STZhongsong" w:hAnsi="STZhongsong" w:hint="eastAsia"/>
          <w:sz w:val="28"/>
          <w:szCs w:val="28"/>
        </w:rPr>
        <w:t>大家不要</w:t>
      </w:r>
      <w:r w:rsidRPr="00C4287B">
        <w:rPr>
          <w:rFonts w:ascii="STZhongsong" w:eastAsia="STZhongsong" w:hAnsi="STZhongsong"/>
          <w:sz w:val="28"/>
          <w:szCs w:val="28"/>
        </w:rPr>
        <w:t>更改，每个</w:t>
      </w:r>
      <w:r w:rsidRPr="00C4287B">
        <w:rPr>
          <w:rFonts w:ascii="STZhongsong" w:eastAsia="STZhongsong" w:hAnsi="STZhongsong" w:cs="SimSun" w:hint="eastAsia"/>
          <w:sz w:val="28"/>
          <w:szCs w:val="28"/>
        </w:rPr>
        <w:t>《</w:t>
      </w:r>
      <w:r w:rsidRPr="00C4287B">
        <w:rPr>
          <w:rFonts w:ascii="STZhongsong" w:eastAsia="STZhongsong" w:hAnsi="STZhongsong" w:hint="eastAsia"/>
          <w:sz w:val="28"/>
          <w:szCs w:val="28"/>
        </w:rPr>
        <w:t xml:space="preserve"> </w:t>
      </w:r>
      <w:r w:rsidRPr="00C4287B">
        <w:rPr>
          <w:rFonts w:ascii="STZhongsong" w:eastAsia="STZhongsong" w:hAnsi="STZhongsong" w:cs="SimSun" w:hint="eastAsia"/>
          <w:sz w:val="28"/>
          <w:szCs w:val="28"/>
        </w:rPr>
        <w:t>》符号里面的字，点击字都是</w:t>
      </w:r>
      <w:r w:rsidRPr="00C4287B">
        <w:rPr>
          <w:rFonts w:ascii="STZhongsong" w:eastAsia="STZhongsong" w:hAnsi="STZhongsong"/>
          <w:sz w:val="28"/>
          <w:szCs w:val="28"/>
        </w:rPr>
        <w:t>学法链接，更改字就不是原来的连接了</w:t>
      </w:r>
      <w:r w:rsidRPr="00C4287B">
        <w:rPr>
          <w:rFonts w:ascii="STZhongsong" w:eastAsia="STZhongsong" w:hAnsi="STZhongsong" w:hint="eastAsia"/>
          <w:sz w:val="28"/>
          <w:szCs w:val="28"/>
        </w:rPr>
        <w:t>.  例：点击</w:t>
      </w:r>
      <w:r w:rsidRPr="00C4287B">
        <w:rPr>
          <w:rFonts w:ascii="STZhongsong" w:eastAsia="STZhongsong" w:hAnsi="STZhongsong" w:cs="SimSun" w:hint="eastAsia"/>
          <w:sz w:val="28"/>
          <w:szCs w:val="28"/>
        </w:rPr>
        <w:t>《</w:t>
      </w:r>
      <w:hyperlink r:id="rId7" w:history="1">
        <w:r w:rsidRPr="00C4287B">
          <w:rPr>
            <w:rStyle w:val="a7"/>
            <w:rFonts w:ascii="STZhongsong" w:eastAsia="STZhongsong" w:hAnsi="STZhongsong" w:hint="eastAsia"/>
            <w:sz w:val="28"/>
            <w:szCs w:val="28"/>
          </w:rPr>
          <w:t>法轮功</w:t>
        </w:r>
      </w:hyperlink>
      <w:r w:rsidRPr="00C4287B">
        <w:rPr>
          <w:rFonts w:ascii="STZhongsong" w:eastAsia="STZhongsong" w:hAnsi="STZhongsong" w:cs="SimSun" w:hint="eastAsia"/>
          <w:sz w:val="28"/>
          <w:szCs w:val="28"/>
        </w:rPr>
        <w:t xml:space="preserve">》这个字就是法轮功的链接。 </w:t>
      </w:r>
    </w:p>
    <w:p w:rsidR="00C4287B" w:rsidRDefault="00C4287B" w:rsidP="00C4287B">
      <w:pPr>
        <w:widowControl/>
        <w:spacing w:before="163" w:after="163"/>
        <w:jc w:val="left"/>
        <w:rPr>
          <w:rFonts w:ascii="SimSun" w:hAnsi="SimSun" w:cs="SimSun"/>
          <w:kern w:val="0"/>
          <w:sz w:val="24"/>
        </w:rPr>
      </w:pPr>
      <w:r>
        <w:rPr>
          <w:rFonts w:ascii="STHupo" w:eastAsia="STHupo" w:hAnsi="SimSun" w:cs="SimSun" w:hint="eastAsia"/>
          <w:b/>
          <w:bCs/>
          <w:color w:val="00B050"/>
          <w:kern w:val="0"/>
          <w:sz w:val="32"/>
          <w:szCs w:val="32"/>
        </w:rPr>
        <w:t>≈≈≈≈≈≈≈≈≈≈≈≈≈≈≈≈≈≈≈≈≈</w:t>
      </w:r>
    </w:p>
    <w:p w:rsidR="00C4287B" w:rsidRPr="00C4287B" w:rsidRDefault="00C4287B" w:rsidP="00C4287B">
      <w:pPr>
        <w:widowControl/>
        <w:spacing w:before="163" w:after="163"/>
        <w:jc w:val="left"/>
        <w:rPr>
          <w:rFonts w:ascii="SimSun" w:hAnsi="SimSun" w:cs="SimSun"/>
          <w:kern w:val="0"/>
          <w:sz w:val="32"/>
          <w:szCs w:val="32"/>
        </w:rPr>
      </w:pPr>
      <w:r w:rsidRPr="00C4287B">
        <w:rPr>
          <w:rFonts w:ascii="STZhongsong" w:eastAsia="STZhongsong" w:hAnsi="STZhongsong" w:cs="SimSun" w:hint="eastAsia"/>
          <w:b/>
          <w:bCs/>
          <w:color w:val="FF0000"/>
          <w:kern w:val="0"/>
          <w:sz w:val="32"/>
          <w:szCs w:val="32"/>
          <w:shd w:val="clear" w:color="auto" w:fill="00FFFF"/>
        </w:rPr>
        <w:t>查找方法</w:t>
      </w:r>
      <w:r w:rsidRPr="00C4287B">
        <w:rPr>
          <w:rFonts w:ascii="STZhongsong" w:eastAsia="STZhongsong" w:hAnsi="STZhongsong" w:cs="SimSun" w:hint="eastAsia"/>
          <w:color w:val="FF0000"/>
          <w:kern w:val="0"/>
          <w:sz w:val="32"/>
          <w:szCs w:val="32"/>
          <w:shd w:val="clear" w:color="auto" w:fill="00FFFF"/>
        </w:rPr>
        <w:t>：</w:t>
      </w:r>
      <w:r w:rsidRPr="00C4287B">
        <w:rPr>
          <w:rFonts w:ascii="STZhongsong" w:eastAsia="STZhongsong" w:hAnsi="STZhongsong" w:cs="SimSun" w:hint="eastAsia"/>
          <w:color w:val="0000FF"/>
          <w:kern w:val="0"/>
          <w:sz w:val="32"/>
          <w:szCs w:val="32"/>
        </w:rPr>
        <w:t>点击上面相应讲法标题（黄色字），进入网页后，在弹出的网页上按</w:t>
      </w:r>
      <w:r w:rsidRPr="00C4287B">
        <w:rPr>
          <w:rFonts w:ascii="STZhongsong" w:eastAsia="STZhongsong" w:hAnsi="STZhongsong" w:cs="SimSun" w:hint="eastAsia"/>
          <w:b/>
          <w:bCs/>
          <w:color w:val="0000FF"/>
          <w:kern w:val="0"/>
          <w:sz w:val="32"/>
          <w:szCs w:val="32"/>
        </w:rPr>
        <w:t xml:space="preserve"> </w:t>
      </w:r>
      <w:r w:rsidRPr="00C4287B">
        <w:rPr>
          <w:rFonts w:ascii="STZhongsong" w:eastAsia="STZhongsong" w:hAnsi="STZhongsong" w:cs="SimSun" w:hint="eastAsia"/>
          <w:b/>
          <w:bCs/>
          <w:color w:val="0000FF"/>
          <w:kern w:val="0"/>
          <w:sz w:val="32"/>
          <w:szCs w:val="32"/>
          <w:shd w:val="clear" w:color="auto" w:fill="FFFF00"/>
        </w:rPr>
        <w:t>Ctrl + F</w:t>
      </w:r>
      <w:r w:rsidRPr="00C4287B">
        <w:rPr>
          <w:rFonts w:ascii="STZhongsong" w:eastAsia="STZhongsong" w:hAnsi="STZhongsong" w:cs="SimSun" w:hint="eastAsia"/>
          <w:color w:val="0000FF"/>
          <w:kern w:val="0"/>
          <w:sz w:val="32"/>
          <w:szCs w:val="32"/>
        </w:rPr>
        <w:t>键，然后在弹出的搜索框里写上今天要学的内容或同修现在读的那几个字，就会有相应的内容出现 。</w:t>
      </w:r>
    </w:p>
    <w:p w:rsidR="00C4287B" w:rsidRDefault="00C4287B" w:rsidP="00C4287B">
      <w:pPr>
        <w:widowControl/>
        <w:spacing w:before="163" w:after="163"/>
        <w:jc w:val="left"/>
        <w:rPr>
          <w:rFonts w:ascii="SimSun" w:hAnsi="SimSun" w:cs="SimSun"/>
          <w:kern w:val="0"/>
          <w:sz w:val="24"/>
        </w:rPr>
      </w:pPr>
      <w:r>
        <w:rPr>
          <w:rFonts w:ascii="STHupo" w:eastAsia="STHupo" w:hAnsi="SimSun" w:cs="SimSun" w:hint="eastAsia"/>
          <w:b/>
          <w:bCs/>
          <w:color w:val="00B050"/>
          <w:kern w:val="0"/>
          <w:sz w:val="32"/>
          <w:szCs w:val="32"/>
        </w:rPr>
        <w:t>≈≈≈≈≈≈≈≈≈≈≈≈≈≈≈≈≈≈≈≈≈</w:t>
      </w:r>
    </w:p>
    <w:p w:rsidR="00C4287B" w:rsidRDefault="00C4287B" w:rsidP="00C4287B">
      <w:pPr>
        <w:rPr>
          <w:rFonts w:ascii="SimSun" w:hAnsi="SimSun"/>
          <w:b/>
          <w:bCs/>
          <w:color w:val="FFFF00"/>
          <w:kern w:val="2"/>
        </w:rPr>
      </w:pPr>
      <w:r>
        <w:rPr>
          <w:rFonts w:ascii="SimSun" w:hAnsi="SimSun" w:hint="eastAsia"/>
          <w:b/>
          <w:bCs/>
          <w:color w:val="FFFF00"/>
          <w:highlight w:val="blue"/>
        </w:rPr>
        <w:t>◆◇◆◇◆◇◆◇◆◇◆◇◆◇◆◇◆◇◆◆◇◆◇◆◇◆◇◆◇◆◇◆◇◆◇◆◇◆</w:t>
      </w:r>
    </w:p>
    <w:p w:rsidR="00C4287B" w:rsidRDefault="00C4287B" w:rsidP="00C4287B">
      <w:pPr>
        <w:rPr>
          <w:rFonts w:ascii="SimSun" w:hAnsi="SimSun"/>
          <w:b/>
          <w:color w:val="0000FF"/>
          <w:sz w:val="28"/>
          <w:szCs w:val="28"/>
        </w:rPr>
      </w:pPr>
    </w:p>
    <w:p w:rsidR="00C4287B" w:rsidRDefault="00C4287B" w:rsidP="00C4287B">
      <w:pPr>
        <w:widowControl/>
        <w:jc w:val="left"/>
        <w:rPr>
          <w:rFonts w:ascii="SimSun" w:hAnsi="SimSun" w:cs="SimSun"/>
          <w:kern w:val="0"/>
          <w:sz w:val="72"/>
          <w:szCs w:val="72"/>
        </w:rPr>
      </w:pPr>
      <w:r>
        <w:rPr>
          <w:rFonts w:ascii="LiSu" w:eastAsia="LiSu" w:hAnsi="SimSun" w:cs="SimSun" w:hint="eastAsia"/>
          <w:b/>
          <w:bCs/>
          <w:color w:val="FFFF00"/>
          <w:kern w:val="0"/>
          <w:sz w:val="72"/>
          <w:szCs w:val="72"/>
          <w:shd w:val="clear" w:color="auto" w:fill="0000FF"/>
        </w:rPr>
        <w:t>【学法链接】</w:t>
      </w:r>
      <w:r>
        <w:rPr>
          <w:rFonts w:ascii="SimSun" w:hAnsi="SimSun" w:cs="SimSun" w:hint="eastAsia"/>
          <w:color w:val="FFFF00"/>
          <w:kern w:val="0"/>
          <w:sz w:val="72"/>
          <w:szCs w:val="72"/>
        </w:rPr>
        <w:t xml:space="preserve"> </w:t>
      </w:r>
    </w:p>
    <w:p w:rsidR="00C4287B" w:rsidRDefault="00C4287B" w:rsidP="00C4287B">
      <w:pPr>
        <w:widowControl/>
        <w:spacing w:before="163" w:after="163"/>
        <w:jc w:val="left"/>
        <w:rPr>
          <w:rFonts w:ascii="LiSu" w:eastAsia="LiSu" w:hAnsi="Calibri"/>
          <w:b/>
          <w:color w:val="008E40"/>
          <w:kern w:val="2"/>
          <w:sz w:val="32"/>
          <w:szCs w:val="32"/>
        </w:rPr>
      </w:pPr>
      <w:r>
        <w:rPr>
          <w:rFonts w:ascii="STHupo" w:eastAsia="STHupo" w:hAnsi="SimSun" w:cs="SimSun" w:hint="eastAsia"/>
          <w:b/>
          <w:bCs/>
          <w:color w:val="00B050"/>
          <w:kern w:val="0"/>
          <w:sz w:val="32"/>
          <w:szCs w:val="32"/>
        </w:rPr>
        <w:t xml:space="preserve">≈≈≈≈≈≈≈≈≈≈≈≈≈≈ </w:t>
      </w:r>
    </w:p>
    <w:p w:rsidR="00C4287B" w:rsidRDefault="00C4287B" w:rsidP="00C4287B">
      <w:pPr>
        <w:pStyle w:val="ac"/>
        <w:spacing w:before="180" w:after="180"/>
        <w:rPr>
          <w:b/>
          <w:sz w:val="36"/>
          <w:szCs w:val="36"/>
        </w:rPr>
      </w:pPr>
      <w:r>
        <w:rPr>
          <w:rFonts w:ascii="STLiti" w:eastAsia="STLiti" w:hint="eastAsia"/>
          <w:b/>
          <w:color w:val="0000FF"/>
          <w:sz w:val="36"/>
          <w:szCs w:val="36"/>
        </w:rPr>
        <w:t>今天学法内容如下</w:t>
      </w:r>
    </w:p>
    <w:p w:rsidR="00C4287B" w:rsidRDefault="00C4287B" w:rsidP="00C4287B">
      <w:pPr>
        <w:rPr>
          <w:rFonts w:ascii="LiSu" w:eastAsia="LiSu" w:hAnsi="SimSun" w:cs="SimSun"/>
          <w:b/>
          <w:bCs/>
          <w:color w:val="FF5500"/>
          <w:sz w:val="32"/>
          <w:szCs w:val="32"/>
        </w:rPr>
      </w:pPr>
      <w:r>
        <w:rPr>
          <w:rFonts w:ascii="LiSu" w:eastAsia="LiSu" w:hAnsi="SimSun" w:cs="SimSun" w:hint="eastAsia"/>
          <w:b/>
          <w:bCs/>
          <w:color w:val="008000"/>
          <w:sz w:val="32"/>
          <w:szCs w:val="32"/>
        </w:rPr>
        <w:t>▲ 简体版：</w:t>
      </w:r>
      <w:r w:rsidRPr="00C4287B">
        <w:rPr>
          <w:rFonts w:ascii="LiSu" w:eastAsia="LiSu" w:hAnsi="SimSun" w:cs="SimSun" w:hint="eastAsia"/>
          <w:color w:val="0000FF"/>
          <w:sz w:val="32"/>
          <w:szCs w:val="32"/>
        </w:rPr>
        <w:t>《</w:t>
      </w:r>
      <w:hyperlink r:id="rId8" w:history="1">
        <w:r w:rsidRPr="00C4287B">
          <w:rPr>
            <w:rStyle w:val="a7"/>
            <w:rFonts w:ascii="LiSu" w:eastAsia="LiSu" w:hint="eastAsia"/>
            <w:b/>
            <w:color w:val="FF6600"/>
            <w:sz w:val="32"/>
            <w:szCs w:val="32"/>
          </w:rPr>
          <w:t>法轮功</w:t>
        </w:r>
      </w:hyperlink>
      <w:r w:rsidRPr="00C4287B">
        <w:rPr>
          <w:rFonts w:ascii="LiSu" w:eastAsia="LiSu" w:hAnsi="SimSun" w:cs="SimSun" w:hint="eastAsia"/>
          <w:color w:val="0000FF"/>
          <w:sz w:val="32"/>
          <w:szCs w:val="32"/>
        </w:rPr>
        <w:t>》</w:t>
      </w:r>
      <w:r>
        <w:rPr>
          <w:rFonts w:ascii="LiSu" w:eastAsia="LiSu" w:hAnsi="SimSun" w:cs="SimSun" w:hint="eastAsia"/>
          <w:sz w:val="32"/>
          <w:szCs w:val="32"/>
        </w:rPr>
        <w:t xml:space="preserve"> </w:t>
      </w:r>
    </w:p>
    <w:p w:rsidR="00C4287B" w:rsidRDefault="00C4287B" w:rsidP="00C4287B">
      <w:pPr>
        <w:widowControl/>
        <w:spacing w:before="180" w:after="180"/>
        <w:jc w:val="left"/>
        <w:rPr>
          <w:rFonts w:ascii="LiSu" w:eastAsia="LiSu" w:hAnsi="SimSun" w:cs="SimSun"/>
          <w:sz w:val="32"/>
          <w:szCs w:val="32"/>
          <w:lang w:eastAsia="zh-TW"/>
        </w:rPr>
      </w:pPr>
      <w:r>
        <w:rPr>
          <w:rFonts w:ascii="LiSu" w:eastAsia="LiSu" w:hAnsi="SimSun" w:cs="SimSun" w:hint="eastAsia"/>
          <w:b/>
          <w:bCs/>
          <w:color w:val="008000"/>
          <w:sz w:val="32"/>
          <w:szCs w:val="32"/>
          <w:lang w:eastAsia="zh-TW"/>
        </w:rPr>
        <w:t>▲ 正體版：</w:t>
      </w:r>
      <w:r w:rsidRPr="00C4287B">
        <w:rPr>
          <w:rFonts w:ascii="LiSu" w:eastAsia="LiSu" w:hAnsi="SimSun" w:cs="SimSun" w:hint="eastAsia"/>
          <w:color w:val="0000FF"/>
          <w:sz w:val="32"/>
          <w:szCs w:val="32"/>
          <w:lang w:eastAsia="zh-TW"/>
        </w:rPr>
        <w:t>《</w:t>
      </w:r>
      <w:hyperlink r:id="rId9" w:history="1">
        <w:r w:rsidRPr="00C4287B">
          <w:rPr>
            <w:rStyle w:val="a7"/>
            <w:rFonts w:ascii="LiSu" w:eastAsia="LiSu" w:hint="eastAsia"/>
            <w:color w:val="FF6600"/>
            <w:sz w:val="32"/>
            <w:szCs w:val="32"/>
            <w:lang w:eastAsia="zh-TW"/>
          </w:rPr>
          <w:t>法輪功</w:t>
        </w:r>
      </w:hyperlink>
      <w:r w:rsidRPr="00C4287B">
        <w:rPr>
          <w:rFonts w:ascii="LiSu" w:eastAsia="LiSu" w:hAnsi="SimSun" w:cs="SimSun" w:hint="eastAsia"/>
          <w:color w:val="0000FF"/>
          <w:sz w:val="32"/>
          <w:szCs w:val="32"/>
          <w:lang w:eastAsia="zh-TW"/>
        </w:rPr>
        <w:t>》</w:t>
      </w:r>
      <w:r>
        <w:rPr>
          <w:rFonts w:ascii="LiSu" w:eastAsia="LiSu" w:hAnsi="SimSun" w:cs="SimSun" w:hint="eastAsia"/>
          <w:sz w:val="32"/>
          <w:szCs w:val="32"/>
          <w:lang w:eastAsia="zh-TW"/>
        </w:rPr>
        <w:t xml:space="preserve"> </w:t>
      </w:r>
    </w:p>
    <w:p w:rsidR="00C4287B" w:rsidRPr="00D67671" w:rsidRDefault="00C4287B" w:rsidP="00C4287B">
      <w:pPr>
        <w:widowControl/>
        <w:jc w:val="left"/>
        <w:rPr>
          <w:rFonts w:ascii="LiSu" w:eastAsia="LiSu" w:hAnsi="SimSun" w:cs="SimSun"/>
          <w:b/>
          <w:bCs/>
          <w:color w:val="008000"/>
          <w:sz w:val="32"/>
          <w:szCs w:val="32"/>
        </w:rPr>
      </w:pP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rPr>
        <w:lastRenderedPageBreak/>
        <w:t>▲ 简体版</w:t>
      </w:r>
      <w:r w:rsidRPr="00DE280E">
        <w:rPr>
          <w:rFonts w:ascii="LiSu" w:eastAsia="LiSu" w:hint="eastAsia"/>
          <w:b/>
          <w:bCs/>
          <w:color w:val="008000"/>
          <w:sz w:val="32"/>
          <w:szCs w:val="32"/>
          <w:lang w:eastAsia="zh-TW"/>
        </w:rPr>
        <w:t>：</w:t>
      </w:r>
      <w:r>
        <w:rPr>
          <w:rFonts w:ascii="LiSu" w:eastAsia="LiSu" w:hint="eastAsia"/>
          <w:b/>
          <w:color w:val="0000FF"/>
          <w:sz w:val="32"/>
          <w:szCs w:val="32"/>
        </w:rPr>
        <w:t>《</w:t>
      </w:r>
      <w:hyperlink r:id="rId10" w:history="1">
        <w:r w:rsidRPr="0031163B">
          <w:rPr>
            <w:rFonts w:ascii="LiSu" w:eastAsia="LiSu" w:hAnsi="SimSun" w:cs="SimSun" w:hint="eastAsia"/>
            <w:b/>
            <w:bCs/>
            <w:color w:val="FF5500"/>
            <w:kern w:val="0"/>
            <w:sz w:val="32"/>
            <w:u w:val="single"/>
          </w:rPr>
          <w:t>转法轮</w:t>
        </w:r>
      </w:hyperlink>
      <w:r w:rsidRPr="0031163B">
        <w:rPr>
          <w:rFonts w:ascii="LiSu" w:eastAsia="LiSu" w:hAnsi="SimSun" w:cs="SimSun" w:hint="eastAsia"/>
          <w:b/>
          <w:bCs/>
          <w:color w:val="270FB5"/>
          <w:kern w:val="0"/>
          <w:sz w:val="32"/>
          <w:szCs w:val="32"/>
        </w:rPr>
        <w:t>》</w:t>
      </w:r>
    </w:p>
    <w:p w:rsidR="00C4287B" w:rsidRDefault="00C4287B" w:rsidP="00C4287B">
      <w:pPr>
        <w:pStyle w:val="ac"/>
        <w:spacing w:before="180" w:after="180"/>
        <w:rPr>
          <w:rFonts w:ascii="LiSu" w:eastAsia="LiSu"/>
          <w:b/>
          <w:bCs/>
          <w:color w:val="FF0000"/>
          <w:sz w:val="32"/>
          <w:szCs w:val="32"/>
        </w:rPr>
      </w:pPr>
      <w:r w:rsidRPr="00DE280E">
        <w:rPr>
          <w:rFonts w:ascii="LiSu" w:eastAsia="LiSu" w:hint="eastAsia"/>
          <w:b/>
          <w:bCs/>
          <w:color w:val="008000"/>
          <w:sz w:val="32"/>
          <w:szCs w:val="32"/>
          <w:lang w:eastAsia="zh-TW"/>
        </w:rPr>
        <w:t>▲ 正體版：</w:t>
      </w:r>
      <w:r>
        <w:rPr>
          <w:rFonts w:ascii="LiSu" w:eastAsia="LiSu" w:hint="eastAsia"/>
          <w:b/>
          <w:color w:val="0000FF"/>
          <w:sz w:val="32"/>
          <w:szCs w:val="32"/>
        </w:rPr>
        <w:t>《</w:t>
      </w:r>
      <w:hyperlink r:id="rId11" w:history="1">
        <w:r w:rsidRPr="00EC7CF2">
          <w:rPr>
            <w:rStyle w:val="a7"/>
            <w:rFonts w:ascii="LiSu" w:eastAsia="LiSu"/>
            <w:b/>
            <w:color w:val="FF6600"/>
            <w:sz w:val="32"/>
            <w:szCs w:val="32"/>
          </w:rPr>
          <w:t>轉法輪</w:t>
        </w:r>
      </w:hyperlink>
      <w:r>
        <w:rPr>
          <w:rFonts w:ascii="LiSu" w:eastAsia="LiSu" w:hint="eastAsia"/>
          <w:b/>
          <w:color w:val="0000FF"/>
          <w:sz w:val="32"/>
          <w:szCs w:val="32"/>
        </w:rPr>
        <w:t>》</w:t>
      </w:r>
    </w:p>
    <w:p w:rsidR="00C4287B"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 </w:t>
      </w: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2" w:history="1">
        <w:r w:rsidRPr="00DE280E">
          <w:rPr>
            <w:rStyle w:val="a7"/>
            <w:rFonts w:ascii="LiSu" w:eastAsia="LiSu" w:hint="eastAsia"/>
            <w:sz w:val="32"/>
            <w:szCs w:val="32"/>
          </w:rPr>
          <w:t>法轮功</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13" w:history="1">
        <w:r w:rsidRPr="00DE280E">
          <w:rPr>
            <w:rStyle w:val="a7"/>
            <w:rFonts w:ascii="LiSu" w:eastAsia="LiSu" w:hint="eastAsia"/>
            <w:sz w:val="32"/>
            <w:szCs w:val="32"/>
            <w:lang w:eastAsia="zh-TW"/>
          </w:rPr>
          <w:t>法輪功</w:t>
        </w:r>
      </w:hyperlink>
      <w:r w:rsidRPr="00DE280E">
        <w:rPr>
          <w:rFonts w:ascii="LiSu" w:eastAsia="LiSu" w:hAnsi="SimSun" w:cs="SimSun" w:hint="eastAsia"/>
          <w:sz w:val="32"/>
          <w:szCs w:val="32"/>
          <w:lang w:eastAsia="zh-TW"/>
        </w:rPr>
        <w:t xml:space="preserve">》 </w:t>
      </w:r>
    </w:p>
    <w:p w:rsidR="00C4287B" w:rsidRDefault="00C4287B" w:rsidP="00C4287B">
      <w:pPr>
        <w:pStyle w:val="ac"/>
        <w:spacing w:before="180" w:after="180"/>
        <w:rPr>
          <w:rFonts w:ascii="LiSu" w:eastAsia="LiSu"/>
          <w:b/>
          <w:bCs/>
          <w:color w:val="FF000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《法轮大法义解》 〈</w:t>
      </w:r>
      <w:hyperlink r:id="rId14" w:history="1">
        <w:r w:rsidRPr="00DE280E">
          <w:rPr>
            <w:rStyle w:val="a7"/>
            <w:rFonts w:ascii="LiSu" w:eastAsia="LiSu" w:hint="eastAsia"/>
            <w:sz w:val="32"/>
            <w:szCs w:val="32"/>
          </w:rPr>
          <w:t>写在前面的话</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15" w:history="1">
        <w:r w:rsidRPr="00DE280E">
          <w:rPr>
            <w:rStyle w:val="a7"/>
            <w:rFonts w:ascii="LiSu" w:eastAsia="LiSu" w:hint="eastAsia"/>
            <w:sz w:val="32"/>
            <w:szCs w:val="32"/>
            <w:lang w:eastAsia="zh-TW"/>
          </w:rPr>
          <w:t>寫在前面的話</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b/>
          <w:bCs/>
          <w:color w:val="FF5500"/>
          <w:sz w:val="32"/>
          <w:szCs w:val="32"/>
        </w:rPr>
        <w:t>：</w:t>
      </w:r>
      <w:r w:rsidRPr="00DE280E">
        <w:rPr>
          <w:rFonts w:ascii="LiSu" w:eastAsia="LiSu" w:hAnsi="SimSun" w:cs="SimSun" w:hint="eastAsia"/>
          <w:sz w:val="32"/>
          <w:szCs w:val="32"/>
        </w:rPr>
        <w:t>《法轮大法义解》 〈</w:t>
      </w:r>
      <w:hyperlink r:id="rId16" w:history="1">
        <w:r w:rsidRPr="00DE280E">
          <w:rPr>
            <w:rStyle w:val="a7"/>
            <w:rFonts w:ascii="LiSu" w:eastAsia="LiSu" w:hAnsi="SimSun" w:hint="eastAsia"/>
            <w:spacing w:val="3"/>
            <w:sz w:val="32"/>
            <w:szCs w:val="32"/>
          </w:rPr>
          <w:t>为长春法轮大法辅导员讲法</w:t>
        </w:r>
      </w:hyperlink>
      <w:r w:rsidRPr="00DE280E">
        <w:rPr>
          <w:rFonts w:ascii="LiSu" w:eastAsia="LiSu" w:hAnsi="SimSun" w:cs="SimSun" w:hint="eastAsia"/>
          <w:sz w:val="32"/>
          <w:szCs w:val="32"/>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hAnsi="SimSun"/>
          <w:color w:val="000000"/>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17" w:history="1">
        <w:r w:rsidRPr="00DE280E">
          <w:rPr>
            <w:rStyle w:val="a7"/>
            <w:rFonts w:ascii="LiSu" w:eastAsia="LiSu" w:hAnsi="SimSun" w:hint="eastAsia"/>
            <w:sz w:val="32"/>
            <w:szCs w:val="32"/>
            <w:lang w:eastAsia="zh-TW"/>
          </w:rPr>
          <w:t>為長春法輪大法輔導員講法</w:t>
        </w:r>
      </w:hyperlink>
      <w:r w:rsidRPr="00DE280E">
        <w:rPr>
          <w:rFonts w:ascii="LiSu" w:eastAsia="LiSu" w:hAnsi="SimSun" w:hint="eastAsia"/>
          <w:color w:val="000000"/>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《法轮大法义解》 〈</w:t>
      </w:r>
      <w:hyperlink r:id="rId18" w:history="1">
        <w:r w:rsidRPr="00DE280E">
          <w:rPr>
            <w:rStyle w:val="a7"/>
            <w:rFonts w:ascii="LiSu" w:eastAsia="LiSu" w:hAnsi="SimSun" w:hint="eastAsia"/>
            <w:spacing w:val="3"/>
            <w:sz w:val="32"/>
            <w:szCs w:val="32"/>
          </w:rPr>
          <w:t>北京法轮大法辅导员会议建议</w:t>
        </w:r>
      </w:hyperlink>
      <w:r w:rsidRPr="00DE280E">
        <w:rPr>
          <w:rFonts w:ascii="LiSu" w:eastAsia="LiSu" w:hAnsi="SimSun" w:cs="SimSun" w:hint="eastAsia"/>
          <w:sz w:val="32"/>
          <w:szCs w:val="32"/>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sz w:val="32"/>
          <w:szCs w:val="32"/>
          <w:lang w:eastAsia="zh-TW"/>
        </w:rPr>
      </w:pPr>
      <w:r w:rsidRPr="00DE280E">
        <w:rPr>
          <w:rFonts w:ascii="LiSu" w:eastAsia="LiSu" w:hAnsi="SimSun" w:cs="SimSun" w:hint="eastAsia"/>
          <w:b/>
          <w:bCs/>
          <w:color w:val="008000"/>
          <w:sz w:val="32"/>
          <w:szCs w:val="32"/>
          <w:lang w:eastAsia="zh-TW"/>
        </w:rPr>
        <w:lastRenderedPageBreak/>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19" w:history="1">
        <w:r w:rsidRPr="00DE280E">
          <w:rPr>
            <w:rStyle w:val="a7"/>
            <w:rFonts w:ascii="LiSu" w:eastAsia="LiSu" w:hAnsi="SimSun" w:hint="eastAsia"/>
            <w:sz w:val="32"/>
            <w:szCs w:val="32"/>
            <w:shd w:val="clear" w:color="auto" w:fill="FFFFFF"/>
            <w:lang w:eastAsia="zh-TW"/>
          </w:rPr>
          <w:t>北京法輪大法輔導員會議建議</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《法轮大法义解》 〈</w:t>
      </w:r>
      <w:hyperlink r:id="rId20" w:history="1">
        <w:r w:rsidRPr="00DE280E">
          <w:rPr>
            <w:rStyle w:val="a7"/>
            <w:rFonts w:ascii="LiSu" w:eastAsia="LiSu" w:hAnsi="SimSun" w:hint="eastAsia"/>
            <w:spacing w:val="3"/>
            <w:sz w:val="32"/>
            <w:szCs w:val="32"/>
          </w:rPr>
          <w:t>广州对全国部份辅导站站长的讲法</w:t>
        </w:r>
      </w:hyperlink>
      <w:r w:rsidRPr="00DE280E">
        <w:rPr>
          <w:rFonts w:ascii="LiSu" w:eastAsia="LiSu" w:hAnsi="SimSun" w:cs="SimSun" w:hint="eastAsia"/>
          <w:sz w:val="32"/>
          <w:szCs w:val="32"/>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hAnsi="SimSun"/>
          <w:color w:val="000000"/>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21" w:history="1">
        <w:r w:rsidRPr="00DE280E">
          <w:rPr>
            <w:rStyle w:val="a7"/>
            <w:rFonts w:ascii="LiSu" w:eastAsia="LiSu" w:hAnsi="SimSun" w:hint="eastAsia"/>
            <w:sz w:val="32"/>
            <w:szCs w:val="32"/>
            <w:lang w:eastAsia="zh-TW"/>
          </w:rPr>
          <w:t>廣州對全國部份輔導站站長的講法</w:t>
        </w:r>
      </w:hyperlink>
      <w:r w:rsidRPr="00DE280E">
        <w:rPr>
          <w:rFonts w:ascii="LiSu" w:eastAsia="LiSu" w:hAnsi="SimSun" w:hint="eastAsia"/>
          <w:color w:val="000000"/>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《法轮大法义解》 〈</w:t>
      </w:r>
      <w:hyperlink r:id="rId22" w:history="1">
        <w:r w:rsidRPr="00DE280E">
          <w:rPr>
            <w:rStyle w:val="a7"/>
            <w:rFonts w:ascii="LiSu" w:eastAsia="LiSu" w:hAnsi="SimSun" w:hint="eastAsia"/>
            <w:spacing w:val="3"/>
            <w:sz w:val="32"/>
            <w:szCs w:val="32"/>
          </w:rPr>
          <w:t>北京法轮大法辅导员会议上关于正法的意见</w:t>
        </w:r>
      </w:hyperlink>
      <w:r w:rsidRPr="00DE280E">
        <w:rPr>
          <w:rFonts w:ascii="LiSu" w:eastAsia="LiSu" w:hAnsi="SimSun" w:cs="SimSun" w:hint="eastAsia"/>
          <w:sz w:val="32"/>
          <w:szCs w:val="32"/>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hAnsi="SimSun"/>
          <w:color w:val="000000"/>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23" w:history="1">
        <w:r w:rsidRPr="00DE280E">
          <w:rPr>
            <w:rStyle w:val="a7"/>
            <w:rFonts w:ascii="LiSu" w:eastAsia="LiSu" w:hAnsi="SimSun" w:hint="eastAsia"/>
            <w:sz w:val="32"/>
            <w:szCs w:val="32"/>
            <w:lang w:eastAsia="zh-TW"/>
          </w:rPr>
          <w:t>北京法輪大法輔導員會議上關於正法的意見</w:t>
        </w:r>
      </w:hyperlink>
      <w:r w:rsidRPr="00DE280E">
        <w:rPr>
          <w:rFonts w:ascii="LiSu" w:eastAsia="LiSu" w:hAnsi="SimSun" w:hint="eastAsia"/>
          <w:color w:val="000000"/>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《法轮大法义解》 〈</w:t>
      </w:r>
      <w:hyperlink r:id="rId24" w:history="1">
        <w:r w:rsidRPr="00DE280E">
          <w:rPr>
            <w:rStyle w:val="a7"/>
            <w:rFonts w:ascii="LiSu" w:eastAsia="LiSu" w:hAnsi="SimSun" w:hint="eastAsia"/>
            <w:sz w:val="32"/>
            <w:szCs w:val="32"/>
          </w:rPr>
          <w:t>再版的话</w:t>
        </w:r>
      </w:hyperlink>
      <w:r w:rsidRPr="00DE280E">
        <w:rPr>
          <w:rFonts w:ascii="LiSu" w:eastAsia="LiSu" w:hAnsi="SimSun" w:cs="SimSun" w:hint="eastAsia"/>
          <w:sz w:val="32"/>
          <w:szCs w:val="32"/>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hAnsi="SimSun"/>
          <w:color w:val="000000"/>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int="eastAsia"/>
          <w:sz w:val="32"/>
          <w:szCs w:val="32"/>
          <w:lang w:eastAsia="zh-TW"/>
        </w:rPr>
        <w:t>法輪大法義解</w:t>
      </w:r>
      <w:r w:rsidRPr="00DE280E">
        <w:rPr>
          <w:rFonts w:ascii="LiSu" w:eastAsia="LiSu" w:hAnsi="SimSun" w:cs="SimSun" w:hint="eastAsia"/>
          <w:sz w:val="32"/>
          <w:szCs w:val="32"/>
          <w:lang w:eastAsia="zh-TW"/>
        </w:rPr>
        <w:t>》 〈</w:t>
      </w:r>
      <w:hyperlink r:id="rId25" w:history="1">
        <w:r w:rsidRPr="00DE280E">
          <w:rPr>
            <w:rStyle w:val="a7"/>
            <w:rFonts w:ascii="LiSu" w:eastAsia="LiSu" w:hAnsi="SimSun" w:hint="eastAsia"/>
            <w:sz w:val="32"/>
            <w:szCs w:val="32"/>
            <w:lang w:eastAsia="zh-TW"/>
          </w:rPr>
          <w:t>再版的話</w:t>
        </w:r>
      </w:hyperlink>
      <w:r w:rsidRPr="00DE280E">
        <w:rPr>
          <w:rFonts w:ascii="LiSu" w:eastAsia="LiSu" w:hAnsi="SimSun" w:hint="eastAsia"/>
          <w:color w:val="000000"/>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3204B0" w:rsidRDefault="00C4287B" w:rsidP="00C4287B">
      <w:pPr>
        <w:pStyle w:val="ac"/>
        <w:spacing w:before="180" w:after="180"/>
        <w:rPr>
          <w:rFonts w:ascii="LiSu" w:eastAsia="LiSu"/>
          <w:b/>
          <w:bCs/>
          <w:color w:val="FF0000"/>
          <w:sz w:val="30"/>
          <w:szCs w:val="30"/>
        </w:rPr>
      </w:pPr>
      <w:r w:rsidRPr="003204B0">
        <w:rPr>
          <w:rFonts w:ascii="LiSu" w:eastAsia="LiSu" w:hint="eastAsia"/>
          <w:b/>
          <w:bCs/>
          <w:color w:val="FF0000"/>
          <w:sz w:val="30"/>
          <w:szCs w:val="30"/>
        </w:rPr>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26"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bookmarkStart w:id="0" w:name="北京《转法轮》首发式上讲法"/>
      <w:r w:rsidRPr="003204B0">
        <w:rPr>
          <w:rFonts w:ascii="LiSu" w:eastAsia="LiSu" w:hint="eastAsia"/>
          <w:b/>
          <w:sz w:val="30"/>
          <w:szCs w:val="30"/>
        </w:rPr>
        <w:fldChar w:fldCharType="begin"/>
      </w:r>
      <w:r w:rsidRPr="003204B0">
        <w:rPr>
          <w:rFonts w:ascii="LiSu" w:eastAsia="LiSu" w:hint="eastAsia"/>
          <w:b/>
          <w:sz w:val="30"/>
          <w:szCs w:val="30"/>
        </w:rPr>
        <w:instrText xml:space="preserve"> HYPERLINK "http://gb.falundafa.org/chigb/fajie_1.htm" </w:instrText>
      </w:r>
      <w:r w:rsidRPr="003204B0">
        <w:rPr>
          <w:rFonts w:ascii="LiSu" w:eastAsia="LiSu" w:hint="eastAsia"/>
          <w:b/>
          <w:sz w:val="30"/>
          <w:szCs w:val="30"/>
        </w:rPr>
        <w:fldChar w:fldCharType="separate"/>
      </w:r>
      <w:r w:rsidRPr="003204B0">
        <w:rPr>
          <w:rStyle w:val="a7"/>
          <w:rFonts w:ascii="LiSu" w:eastAsia="LiSu" w:hint="eastAsia"/>
          <w:b/>
          <w:sz w:val="30"/>
          <w:szCs w:val="30"/>
        </w:rPr>
        <w:t>北京《转法轮》首发式上讲法</w:t>
      </w:r>
      <w:r w:rsidRPr="003204B0">
        <w:rPr>
          <w:rFonts w:ascii="LiSu" w:eastAsia="LiSu" w:hint="eastAsia"/>
          <w:b/>
          <w:sz w:val="30"/>
          <w:szCs w:val="30"/>
        </w:rPr>
        <w:fldChar w:fldCharType="end"/>
      </w:r>
      <w:hyperlink r:id="rId27" w:history="1"/>
      <w:bookmarkEnd w:id="0"/>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hAnsi="SimSun"/>
          <w:b/>
          <w:color w:val="000000"/>
          <w:sz w:val="30"/>
          <w:szCs w:val="30"/>
          <w:lang w:eastAsia="zh-TW"/>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28"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29" w:history="1">
        <w:r w:rsidRPr="003204B0">
          <w:rPr>
            <w:rStyle w:val="a7"/>
            <w:rFonts w:ascii="LiSu" w:eastAsia="LiSu" w:hint="eastAsia"/>
            <w:b/>
            <w:sz w:val="30"/>
            <w:szCs w:val="30"/>
          </w:rPr>
          <w:t>北京《轉法輪》首發式上講法</w:t>
        </w:r>
      </w:hyperlink>
      <w:r w:rsidRPr="003204B0">
        <w:rPr>
          <w:rFonts w:ascii="LiSu" w:eastAsia="LiSu" w:hAnsi="SimSun" w:cs="SimSun" w:hint="eastAsia"/>
          <w:b/>
          <w:sz w:val="30"/>
          <w:szCs w:val="30"/>
        </w:rPr>
        <w:t>〉</w:t>
      </w:r>
    </w:p>
    <w:p w:rsidR="00C4287B" w:rsidRPr="003204B0" w:rsidRDefault="00C4287B" w:rsidP="00C4287B">
      <w:pPr>
        <w:pStyle w:val="ac"/>
        <w:spacing w:before="180" w:after="180"/>
        <w:rPr>
          <w:rFonts w:ascii="LiSu" w:eastAsia="LiSu"/>
          <w:b/>
          <w:bCs/>
          <w:color w:val="FF0000"/>
          <w:sz w:val="30"/>
          <w:szCs w:val="30"/>
        </w:rPr>
      </w:pPr>
      <w:r w:rsidRPr="003204B0">
        <w:rPr>
          <w:rFonts w:ascii="LiSu" w:eastAsia="LiSu" w:hint="eastAsia"/>
          <w:b/>
          <w:bCs/>
          <w:color w:val="FF0000"/>
          <w:sz w:val="30"/>
          <w:szCs w:val="30"/>
        </w:rPr>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30"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hyperlink r:id="rId31" w:history="1">
        <w:r w:rsidRPr="003204B0">
          <w:rPr>
            <w:rStyle w:val="a7"/>
            <w:rFonts w:ascii="LiSu" w:eastAsia="LiSu" w:hint="eastAsia"/>
            <w:b/>
            <w:sz w:val="30"/>
            <w:szCs w:val="30"/>
          </w:rPr>
          <w:t>长春讲法答疑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hAnsi="SimSun"/>
          <w:b/>
          <w:color w:val="000000"/>
          <w:sz w:val="30"/>
          <w:szCs w:val="30"/>
          <w:lang w:eastAsia="zh-TW"/>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32"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33" w:history="1">
        <w:r w:rsidRPr="003204B0">
          <w:rPr>
            <w:rStyle w:val="a7"/>
            <w:rFonts w:ascii="LiSu" w:eastAsia="LiSu" w:hint="eastAsia"/>
            <w:b/>
            <w:sz w:val="30"/>
            <w:szCs w:val="30"/>
          </w:rPr>
          <w:t>長春講法答疑</w:t>
        </w:r>
      </w:hyperlink>
      <w:r w:rsidRPr="003204B0">
        <w:rPr>
          <w:rFonts w:ascii="LiSu" w:eastAsia="LiSu" w:hAnsi="SimSun" w:cs="SimSun" w:hint="eastAsia"/>
          <w:b/>
          <w:sz w:val="30"/>
          <w:szCs w:val="30"/>
        </w:rPr>
        <w:t>〉</w:t>
      </w:r>
    </w:p>
    <w:p w:rsidR="00C4287B" w:rsidRPr="003204B0" w:rsidRDefault="00C4287B" w:rsidP="00C4287B">
      <w:pPr>
        <w:pStyle w:val="ac"/>
        <w:spacing w:before="180" w:after="180"/>
        <w:rPr>
          <w:rFonts w:ascii="LiSu" w:eastAsia="LiSu"/>
          <w:b/>
          <w:bCs/>
          <w:color w:val="FF0000"/>
          <w:sz w:val="30"/>
          <w:szCs w:val="30"/>
        </w:rPr>
      </w:pPr>
      <w:r w:rsidRPr="003204B0">
        <w:rPr>
          <w:rFonts w:ascii="LiSu" w:eastAsia="LiSu" w:hint="eastAsia"/>
          <w:b/>
          <w:bCs/>
          <w:color w:val="FF0000"/>
          <w:sz w:val="30"/>
          <w:szCs w:val="30"/>
        </w:rPr>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34"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hyperlink r:id="rId35" w:history="1">
        <w:r w:rsidRPr="003204B0">
          <w:rPr>
            <w:rStyle w:val="a7"/>
            <w:rFonts w:ascii="LiSu" w:eastAsia="LiSu" w:hint="eastAsia"/>
            <w:b/>
            <w:sz w:val="30"/>
            <w:szCs w:val="30"/>
          </w:rPr>
          <w:t>郑州讲法答疑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b/>
          <w:sz w:val="30"/>
          <w:szCs w:val="30"/>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36"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37" w:history="1">
        <w:r w:rsidRPr="003204B0">
          <w:rPr>
            <w:rStyle w:val="a7"/>
            <w:rFonts w:ascii="LiSu" w:eastAsia="LiSu" w:hint="eastAsia"/>
            <w:b/>
            <w:sz w:val="30"/>
            <w:szCs w:val="30"/>
          </w:rPr>
          <w:t>鄭州講法答疑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b/>
          <w:bCs/>
          <w:color w:val="FF0000"/>
          <w:sz w:val="30"/>
          <w:szCs w:val="30"/>
        </w:rPr>
      </w:pPr>
      <w:r w:rsidRPr="003204B0">
        <w:rPr>
          <w:rFonts w:ascii="LiSu" w:eastAsia="LiSu" w:hint="eastAsia"/>
          <w:b/>
          <w:bCs/>
          <w:color w:val="FF0000"/>
          <w:sz w:val="30"/>
          <w:szCs w:val="30"/>
        </w:rPr>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38"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hyperlink r:id="rId39" w:history="1">
        <w:r w:rsidRPr="003204B0">
          <w:rPr>
            <w:rStyle w:val="a7"/>
            <w:rFonts w:ascii="LiSu" w:eastAsia="LiSu" w:hint="eastAsia"/>
            <w:b/>
            <w:sz w:val="30"/>
            <w:szCs w:val="30"/>
          </w:rPr>
          <w:t>济南讲法答疑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hAnsi="SimSun"/>
          <w:b/>
          <w:color w:val="000000"/>
          <w:sz w:val="30"/>
          <w:szCs w:val="30"/>
          <w:lang w:eastAsia="zh-TW"/>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40"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41" w:history="1">
        <w:r w:rsidRPr="003204B0">
          <w:rPr>
            <w:rStyle w:val="a7"/>
            <w:rFonts w:ascii="LiSu" w:eastAsia="LiSu" w:hint="eastAsia"/>
            <w:b/>
            <w:sz w:val="30"/>
            <w:szCs w:val="30"/>
          </w:rPr>
          <w:t>濟南講法答疑</w:t>
        </w:r>
      </w:hyperlink>
      <w:r w:rsidRPr="003204B0">
        <w:rPr>
          <w:rFonts w:ascii="LiSu" w:eastAsia="LiSu" w:hAnsi="SimSun" w:cs="SimSun" w:hint="eastAsia"/>
          <w:b/>
          <w:sz w:val="30"/>
          <w:szCs w:val="30"/>
        </w:rPr>
        <w:t>〉</w:t>
      </w:r>
    </w:p>
    <w:p w:rsidR="00C4287B" w:rsidRPr="003204B0" w:rsidRDefault="00C4287B" w:rsidP="00C4287B">
      <w:pPr>
        <w:pStyle w:val="ac"/>
        <w:spacing w:before="180" w:after="180"/>
        <w:rPr>
          <w:rFonts w:ascii="LiSu" w:eastAsia="LiSu"/>
          <w:b/>
          <w:bCs/>
          <w:color w:val="FF0000"/>
          <w:sz w:val="30"/>
          <w:szCs w:val="30"/>
        </w:rPr>
      </w:pPr>
      <w:r w:rsidRPr="003204B0">
        <w:rPr>
          <w:rFonts w:ascii="LiSu" w:eastAsia="LiSu" w:hint="eastAsia"/>
          <w:b/>
          <w:bCs/>
          <w:color w:val="FF0000"/>
          <w:sz w:val="30"/>
          <w:szCs w:val="30"/>
        </w:rPr>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42"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hyperlink r:id="rId43" w:history="1">
        <w:r w:rsidRPr="003204B0">
          <w:rPr>
            <w:rStyle w:val="a7"/>
            <w:rFonts w:ascii="LiSu" w:eastAsia="LiSu" w:hint="eastAsia"/>
            <w:b/>
            <w:sz w:val="30"/>
            <w:szCs w:val="30"/>
          </w:rPr>
          <w:t>延吉讲法答疑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hAnsi="SimSun"/>
          <w:b/>
          <w:color w:val="000000"/>
          <w:sz w:val="30"/>
          <w:szCs w:val="30"/>
          <w:lang w:eastAsia="zh-TW"/>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44"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45" w:history="1">
        <w:r w:rsidRPr="003204B0">
          <w:rPr>
            <w:rStyle w:val="a7"/>
            <w:rFonts w:ascii="LiSu" w:eastAsia="LiSu" w:hint="eastAsia"/>
            <w:b/>
            <w:sz w:val="30"/>
            <w:szCs w:val="30"/>
          </w:rPr>
          <w:t>延吉講法答疑</w:t>
        </w:r>
      </w:hyperlink>
      <w:r w:rsidRPr="003204B0">
        <w:rPr>
          <w:rFonts w:ascii="LiSu" w:eastAsia="LiSu" w:hAnsi="SimSun" w:cs="SimSun" w:hint="eastAsia"/>
          <w:b/>
          <w:sz w:val="30"/>
          <w:szCs w:val="30"/>
        </w:rPr>
        <w:t>〉</w:t>
      </w:r>
    </w:p>
    <w:p w:rsidR="00C4287B" w:rsidRPr="003204B0" w:rsidRDefault="00C4287B" w:rsidP="00C4287B">
      <w:pPr>
        <w:pStyle w:val="ac"/>
        <w:spacing w:before="180" w:after="180"/>
        <w:rPr>
          <w:rFonts w:ascii="LiSu" w:eastAsia="LiSu"/>
          <w:b/>
          <w:bCs/>
          <w:color w:val="FF0000"/>
          <w:sz w:val="30"/>
          <w:szCs w:val="30"/>
        </w:rPr>
      </w:pPr>
      <w:r w:rsidRPr="003204B0">
        <w:rPr>
          <w:rFonts w:ascii="LiSu" w:eastAsia="LiSu" w:hint="eastAsia"/>
          <w:b/>
          <w:bCs/>
          <w:color w:val="FF0000"/>
          <w:sz w:val="30"/>
          <w:szCs w:val="30"/>
        </w:rPr>
        <w:lastRenderedPageBreak/>
        <w:t xml:space="preserve">●之後學： </w:t>
      </w:r>
    </w:p>
    <w:p w:rsidR="00C4287B" w:rsidRPr="003204B0" w:rsidRDefault="00C4287B" w:rsidP="00C4287B">
      <w:pPr>
        <w:rPr>
          <w:rFonts w:ascii="LiSu" w:eastAsia="LiSu" w:hAnsi="SimSun" w:cs="SimSun"/>
          <w:b/>
          <w:bCs/>
          <w:color w:val="FF5500"/>
          <w:sz w:val="30"/>
          <w:szCs w:val="30"/>
        </w:rPr>
      </w:pPr>
      <w:r w:rsidRPr="003204B0">
        <w:rPr>
          <w:rFonts w:ascii="LiSu" w:eastAsia="LiSu" w:hAnsi="SimSun" w:cs="SimSun" w:hint="eastAsia"/>
          <w:b/>
          <w:bCs/>
          <w:color w:val="008000"/>
          <w:sz w:val="30"/>
          <w:szCs w:val="30"/>
        </w:rPr>
        <w:t>▲ 简体版：</w:t>
      </w:r>
      <w:r w:rsidRPr="003204B0">
        <w:rPr>
          <w:rFonts w:ascii="LiSu" w:eastAsia="LiSu" w:hAnsi="SimSun" w:cs="SimSun" w:hint="eastAsia"/>
          <w:b/>
          <w:sz w:val="30"/>
          <w:szCs w:val="30"/>
        </w:rPr>
        <w:t>《</w:t>
      </w:r>
      <w:hyperlink r:id="rId46" w:history="1">
        <w:r w:rsidRPr="003204B0">
          <w:rPr>
            <w:rStyle w:val="a7"/>
            <w:rFonts w:ascii="LiSu" w:eastAsia="LiSu" w:hint="eastAsia"/>
            <w:b/>
            <w:sz w:val="30"/>
            <w:szCs w:val="30"/>
          </w:rPr>
          <w:t>转法轮法解</w:t>
        </w:r>
      </w:hyperlink>
      <w:r w:rsidRPr="003204B0">
        <w:rPr>
          <w:rFonts w:ascii="LiSu" w:eastAsia="LiSu" w:hAnsi="SimSun" w:cs="SimSun" w:hint="eastAsia"/>
          <w:b/>
          <w:sz w:val="30"/>
          <w:szCs w:val="30"/>
        </w:rPr>
        <w:t>》〈</w:t>
      </w:r>
      <w:hyperlink r:id="rId47" w:history="1">
        <w:r w:rsidRPr="003204B0">
          <w:rPr>
            <w:rStyle w:val="a7"/>
            <w:rFonts w:ascii="LiSu" w:eastAsia="LiSu" w:hint="eastAsia"/>
            <w:b/>
            <w:sz w:val="30"/>
            <w:szCs w:val="30"/>
          </w:rPr>
          <w:t>广州讲法答疑</w:t>
        </w:r>
      </w:hyperlink>
      <w:r w:rsidRPr="003204B0">
        <w:rPr>
          <w:rFonts w:ascii="LiSu" w:eastAsia="LiSu" w:hAnsi="SimSun" w:cs="SimSun" w:hint="eastAsia"/>
          <w:b/>
          <w:sz w:val="30"/>
          <w:szCs w:val="30"/>
        </w:rPr>
        <w:t>〉</w:t>
      </w:r>
    </w:p>
    <w:p w:rsidR="00C4287B" w:rsidRPr="003204B0" w:rsidRDefault="00C4287B" w:rsidP="00C4287B">
      <w:pPr>
        <w:widowControl/>
        <w:shd w:val="clear" w:color="auto" w:fill="FFFFFF"/>
        <w:spacing w:before="100" w:beforeAutospacing="1" w:after="100" w:afterAutospacing="1"/>
        <w:jc w:val="left"/>
        <w:rPr>
          <w:rFonts w:ascii="LiSu" w:eastAsia="LiSu" w:hAnsi="SimSun"/>
          <w:b/>
          <w:color w:val="000000"/>
          <w:sz w:val="30"/>
          <w:szCs w:val="30"/>
          <w:lang w:eastAsia="zh-TW"/>
        </w:rPr>
      </w:pPr>
      <w:r w:rsidRPr="003204B0">
        <w:rPr>
          <w:rFonts w:ascii="LiSu" w:eastAsia="LiSu" w:hAnsi="SimSun" w:cs="SimSun" w:hint="eastAsia"/>
          <w:b/>
          <w:bCs/>
          <w:color w:val="008000"/>
          <w:sz w:val="30"/>
          <w:szCs w:val="30"/>
          <w:lang w:eastAsia="zh-TW"/>
        </w:rPr>
        <w:t>▲ 正體版：</w:t>
      </w:r>
      <w:r w:rsidRPr="003204B0">
        <w:rPr>
          <w:rFonts w:ascii="LiSu" w:eastAsia="LiSu" w:hAnsi="SimSun" w:cs="SimSun" w:hint="eastAsia"/>
          <w:b/>
          <w:sz w:val="30"/>
          <w:szCs w:val="30"/>
          <w:lang w:eastAsia="zh-TW"/>
        </w:rPr>
        <w:t>《</w:t>
      </w:r>
      <w:hyperlink r:id="rId48" w:history="1">
        <w:r w:rsidRPr="003204B0">
          <w:rPr>
            <w:rStyle w:val="a7"/>
            <w:rFonts w:ascii="LiSu" w:eastAsia="LiSu" w:hint="eastAsia"/>
            <w:b/>
            <w:sz w:val="30"/>
            <w:szCs w:val="30"/>
            <w:lang w:eastAsia="zh-TW"/>
          </w:rPr>
          <w:t>轉法輪法解</w:t>
        </w:r>
      </w:hyperlink>
      <w:r w:rsidRPr="003204B0">
        <w:rPr>
          <w:rFonts w:ascii="LiSu" w:eastAsia="LiSu" w:hAnsi="SimSun" w:cs="SimSun" w:hint="eastAsia"/>
          <w:b/>
          <w:sz w:val="30"/>
          <w:szCs w:val="30"/>
          <w:lang w:eastAsia="zh-TW"/>
        </w:rPr>
        <w:t>》</w:t>
      </w:r>
      <w:r w:rsidRPr="003204B0">
        <w:rPr>
          <w:rFonts w:ascii="LiSu" w:eastAsia="LiSu" w:hAnsi="SimSun" w:cs="SimSun" w:hint="eastAsia"/>
          <w:b/>
          <w:sz w:val="30"/>
          <w:szCs w:val="30"/>
        </w:rPr>
        <w:t>〈</w:t>
      </w:r>
      <w:hyperlink r:id="rId49" w:history="1">
        <w:r w:rsidRPr="003204B0">
          <w:rPr>
            <w:rStyle w:val="a7"/>
            <w:rFonts w:ascii="LiSu" w:eastAsia="LiSu" w:hint="eastAsia"/>
            <w:b/>
            <w:sz w:val="30"/>
            <w:szCs w:val="30"/>
          </w:rPr>
          <w:t>廣州講法答疑</w:t>
        </w:r>
      </w:hyperlink>
      <w:r w:rsidRPr="003204B0">
        <w:rPr>
          <w:rFonts w:ascii="LiSu" w:eastAsia="LiSu" w:hAnsi="SimSun" w:cs="SimSun" w:hint="eastAsia"/>
          <w:b/>
          <w:sz w:val="30"/>
          <w:szCs w:val="30"/>
        </w:rPr>
        <w:t>〉</w:t>
      </w:r>
    </w:p>
    <w:p w:rsidR="00C4287B" w:rsidRPr="00DE280E" w:rsidRDefault="00C4287B" w:rsidP="00C4287B">
      <w:pPr>
        <w:widowControl/>
        <w:shd w:val="clear" w:color="auto" w:fill="FFFFFF"/>
        <w:suppressAutoHyphens w:val="0"/>
        <w:spacing w:before="100" w:beforeAutospacing="1" w:after="100" w:afterAutospacing="1"/>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50" w:history="1">
        <w:r w:rsidRPr="00DE280E">
          <w:rPr>
            <w:rStyle w:val="a7"/>
            <w:rFonts w:ascii="LiSu" w:eastAsia="LiSu" w:hint="eastAsia"/>
            <w:sz w:val="32"/>
            <w:szCs w:val="32"/>
          </w:rPr>
          <w:t>转法轮（卷二）</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51" w:history="1">
        <w:r w:rsidRPr="00DE280E">
          <w:rPr>
            <w:rStyle w:val="a7"/>
            <w:rFonts w:ascii="LiSu" w:eastAsia="LiSu" w:hint="eastAsia"/>
            <w:sz w:val="32"/>
            <w:szCs w:val="32"/>
            <w:lang w:eastAsia="zh-TW"/>
          </w:rPr>
          <w:t>轉法輪（卷二）</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52" w:history="1">
        <w:r w:rsidRPr="00DE280E">
          <w:rPr>
            <w:rStyle w:val="a7"/>
            <w:rFonts w:ascii="LiSu" w:eastAsia="LiSu" w:hint="eastAsia"/>
            <w:sz w:val="32"/>
            <w:szCs w:val="32"/>
          </w:rPr>
          <w:t>悉尼法会讲法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53" w:history="1">
        <w:r w:rsidRPr="00DE280E">
          <w:rPr>
            <w:rStyle w:val="a7"/>
            <w:rFonts w:ascii="LiSu" w:eastAsia="LiSu" w:hint="eastAsia"/>
            <w:sz w:val="32"/>
            <w:szCs w:val="32"/>
            <w:lang w:eastAsia="zh-TW"/>
          </w:rPr>
          <w:t>悉尼法會講法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54" w:history="1">
        <w:r w:rsidRPr="00DE280E">
          <w:rPr>
            <w:rStyle w:val="a7"/>
            <w:rFonts w:ascii="LiSu" w:eastAsia="LiSu" w:hint="eastAsia"/>
            <w:sz w:val="32"/>
            <w:szCs w:val="32"/>
          </w:rPr>
          <w:t>大圆满法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55" w:history="1">
        <w:r w:rsidRPr="00DE280E">
          <w:rPr>
            <w:rStyle w:val="a7"/>
            <w:rFonts w:ascii="LiSu" w:eastAsia="LiSu" w:hint="eastAsia"/>
            <w:sz w:val="32"/>
            <w:szCs w:val="32"/>
            <w:lang w:eastAsia="zh-TW"/>
          </w:rPr>
          <w:t>大圓滿法</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sz w:val="32"/>
          <w:szCs w:val="32"/>
        </w:rPr>
      </w:pPr>
      <w:r w:rsidRPr="00DE280E">
        <w:rPr>
          <w:rFonts w:ascii="LiSu" w:eastAsia="LiSu" w:hAnsi="SimSun" w:cs="SimSun" w:hint="eastAsia"/>
          <w:b/>
          <w:bCs/>
          <w:color w:val="008000"/>
          <w:sz w:val="32"/>
          <w:szCs w:val="32"/>
        </w:rPr>
        <w:lastRenderedPageBreak/>
        <w:t>▲ 简体版：</w:t>
      </w:r>
      <w:r w:rsidRPr="00DE280E">
        <w:rPr>
          <w:rFonts w:ascii="LiSu" w:eastAsia="LiSu" w:hAnsi="SimSun" w:cs="SimSun" w:hint="eastAsia"/>
          <w:sz w:val="32"/>
          <w:szCs w:val="32"/>
        </w:rPr>
        <w:t>《美国法会讲法》〈</w:t>
      </w:r>
      <w:hyperlink r:id="rId56" w:history="1">
        <w:r w:rsidRPr="00DE280E">
          <w:rPr>
            <w:rStyle w:val="a7"/>
            <w:rFonts w:ascii="LiSu" w:eastAsia="LiSu" w:hAnsi="SimSun" w:hint="eastAsia"/>
            <w:spacing w:val="3"/>
            <w:sz w:val="32"/>
            <w:szCs w:val="32"/>
          </w:rPr>
          <w:t>纽约法会讲法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《美國法會講法》〈</w:t>
      </w:r>
      <w:hyperlink r:id="rId57" w:history="1">
        <w:r w:rsidRPr="00DE280E">
          <w:rPr>
            <w:rStyle w:val="a7"/>
            <w:rFonts w:ascii="LiSu" w:eastAsia="LiSu" w:hAnsi="SimSun" w:hint="eastAsia"/>
            <w:spacing w:val="3"/>
            <w:sz w:val="32"/>
            <w:szCs w:val="32"/>
            <w:lang w:eastAsia="zh-TW"/>
          </w:rPr>
          <w:t>紐約法會講法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《美国法会讲法》〈</w:t>
      </w:r>
      <w:hyperlink r:id="rId58" w:history="1">
        <w:r w:rsidRPr="00DE280E">
          <w:rPr>
            <w:rStyle w:val="a7"/>
            <w:rFonts w:ascii="LiSu" w:eastAsia="LiSu" w:hAnsi="SimSun" w:hint="eastAsia"/>
            <w:spacing w:val="3"/>
            <w:sz w:val="32"/>
            <w:szCs w:val="32"/>
          </w:rPr>
          <w:t>旧金山法会讲法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《美國法會講法》〈</w:t>
      </w:r>
      <w:hyperlink r:id="rId59" w:history="1">
        <w:r w:rsidRPr="00DE280E">
          <w:rPr>
            <w:rStyle w:val="a7"/>
            <w:rFonts w:ascii="LiSu" w:eastAsia="LiSu" w:hAnsi="SimSun" w:hint="eastAsia"/>
            <w:spacing w:val="3"/>
            <w:sz w:val="32"/>
            <w:szCs w:val="32"/>
            <w:lang w:eastAsia="zh-TW"/>
          </w:rPr>
          <w:t>舊金山法會講法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《美国法会讲法》〈</w:t>
      </w:r>
      <w:hyperlink r:id="rId60" w:history="1">
        <w:r w:rsidRPr="00DE280E">
          <w:rPr>
            <w:rStyle w:val="a7"/>
            <w:rFonts w:ascii="LiSu" w:eastAsia="LiSu" w:hAnsi="SimSun" w:hint="eastAsia"/>
            <w:spacing w:val="3"/>
            <w:sz w:val="32"/>
            <w:szCs w:val="32"/>
          </w:rPr>
          <w:t>纽约座谈会讲法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《美國法會講法》〈</w:t>
      </w:r>
      <w:hyperlink r:id="rId61" w:history="1">
        <w:r w:rsidRPr="00DE280E">
          <w:rPr>
            <w:rStyle w:val="a7"/>
            <w:rFonts w:ascii="LiSu" w:eastAsia="LiSu" w:hAnsi="SimSun" w:hint="eastAsia"/>
            <w:spacing w:val="3"/>
            <w:sz w:val="32"/>
            <w:szCs w:val="32"/>
            <w:lang w:eastAsia="zh-TW"/>
          </w:rPr>
          <w:t>紐約座談會講法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lang w:eastAsia="zh-TW"/>
        </w:rPr>
      </w:pPr>
      <w:r w:rsidRPr="00DE280E">
        <w:rPr>
          <w:rFonts w:ascii="LiSu" w:eastAsia="LiSu" w:hint="eastAsia"/>
          <w:b/>
          <w:bCs/>
          <w:color w:val="FF0000"/>
          <w:sz w:val="32"/>
          <w:szCs w:val="32"/>
          <w:lang w:eastAsia="zh-TW"/>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hyperlink r:id="rId62" w:history="1">
        <w:r w:rsidRPr="00DE280E">
          <w:rPr>
            <w:rStyle w:val="a7"/>
            <w:rFonts w:ascii="LiSu" w:eastAsia="LiSu" w:hint="eastAsia"/>
            <w:sz w:val="32"/>
            <w:szCs w:val="32"/>
            <w:lang w:eastAsia="zh-TW"/>
          </w:rPr>
          <w:t>精進要旨</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63" w:history="1">
        <w:r w:rsidRPr="00DE280E">
          <w:rPr>
            <w:rStyle w:val="a7"/>
            <w:rFonts w:ascii="LiSu" w:eastAsia="LiSu" w:hint="eastAsia"/>
            <w:sz w:val="32"/>
            <w:szCs w:val="32"/>
            <w:lang w:eastAsia="zh-TW"/>
          </w:rPr>
          <w:t>精進要旨</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lastRenderedPageBreak/>
        <w:t>▲ 简体版：</w:t>
      </w:r>
      <w:r w:rsidRPr="00DE280E">
        <w:rPr>
          <w:rFonts w:ascii="LiSu" w:eastAsia="LiSu" w:hAnsi="SimSun" w:cs="SimSun" w:hint="eastAsia"/>
          <w:sz w:val="32"/>
          <w:szCs w:val="32"/>
        </w:rPr>
        <w:t>《</w:t>
      </w:r>
      <w:hyperlink r:id="rId64" w:history="1">
        <w:r w:rsidRPr="00DE280E">
          <w:rPr>
            <w:rStyle w:val="a7"/>
            <w:rFonts w:ascii="LiSu" w:eastAsia="LiSu" w:hint="eastAsia"/>
            <w:sz w:val="32"/>
            <w:szCs w:val="32"/>
          </w:rPr>
          <w:t>北美首届法会讲法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65" w:history="1">
        <w:r w:rsidRPr="00DE280E">
          <w:rPr>
            <w:rStyle w:val="a7"/>
            <w:rFonts w:ascii="LiSu" w:eastAsia="LiSu" w:hint="eastAsia"/>
            <w:sz w:val="32"/>
            <w:szCs w:val="32"/>
            <w:lang w:eastAsia="zh-TW"/>
          </w:rPr>
          <w:t>北美首屆法會講法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66" w:history="1">
        <w:r w:rsidRPr="00DE280E">
          <w:rPr>
            <w:rStyle w:val="a7"/>
            <w:rFonts w:ascii="LiSu" w:eastAsia="LiSu" w:hint="eastAsia"/>
            <w:sz w:val="32"/>
            <w:szCs w:val="32"/>
          </w:rPr>
          <w:t>欧洲法会讲法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67" w:history="1">
        <w:r w:rsidRPr="00DE280E">
          <w:rPr>
            <w:rStyle w:val="a7"/>
            <w:rFonts w:ascii="LiSu" w:eastAsia="LiSu" w:hint="eastAsia"/>
            <w:sz w:val="32"/>
            <w:szCs w:val="32"/>
            <w:lang w:eastAsia="zh-TW"/>
          </w:rPr>
          <w:t>歐洲法會講法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68" w:history="1">
        <w:r w:rsidRPr="00DE280E">
          <w:rPr>
            <w:rStyle w:val="a7"/>
            <w:rFonts w:ascii="LiSu" w:eastAsia="LiSu" w:hint="eastAsia"/>
            <w:sz w:val="32"/>
            <w:szCs w:val="32"/>
          </w:rPr>
          <w:t>长春辅导员法会讲法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69" w:history="1">
        <w:r w:rsidRPr="00DE280E">
          <w:rPr>
            <w:rStyle w:val="a7"/>
            <w:rFonts w:ascii="LiSu" w:eastAsia="LiSu" w:hint="eastAsia"/>
            <w:sz w:val="32"/>
            <w:szCs w:val="32"/>
            <w:lang w:eastAsia="zh-TW"/>
          </w:rPr>
          <w:t>長春輔導員法會講法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70" w:history="1">
        <w:r w:rsidRPr="00DE280E">
          <w:rPr>
            <w:rStyle w:val="a7"/>
            <w:rFonts w:ascii="LiSu" w:eastAsia="LiSu" w:hint="eastAsia"/>
            <w:sz w:val="32"/>
            <w:szCs w:val="32"/>
          </w:rPr>
          <w:t>新加坡法会讲法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71" w:history="1">
        <w:r w:rsidRPr="00DE280E">
          <w:rPr>
            <w:rStyle w:val="a7"/>
            <w:rFonts w:ascii="LiSu" w:eastAsia="LiSu" w:hint="eastAsia"/>
            <w:sz w:val="32"/>
            <w:szCs w:val="32"/>
            <w:lang w:eastAsia="zh-TW"/>
          </w:rPr>
          <w:t>新加坡法會講法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lastRenderedPageBreak/>
        <w:t>▲ 简体版：</w:t>
      </w:r>
      <w:r w:rsidRPr="00DE280E">
        <w:rPr>
          <w:rFonts w:ascii="LiSu" w:eastAsia="LiSu" w:hAnsi="SimSun" w:cs="SimSun" w:hint="eastAsia"/>
          <w:sz w:val="32"/>
          <w:szCs w:val="32"/>
        </w:rPr>
        <w:t>《</w:t>
      </w:r>
      <w:hyperlink r:id="rId72" w:history="1">
        <w:r w:rsidRPr="00DE280E">
          <w:rPr>
            <w:rStyle w:val="a7"/>
            <w:rFonts w:ascii="LiSu" w:eastAsia="LiSu" w:hint="eastAsia"/>
            <w:sz w:val="32"/>
            <w:szCs w:val="32"/>
          </w:rPr>
          <w:t>瑞士法会讲法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73" w:history="1">
        <w:r w:rsidRPr="00DE280E">
          <w:rPr>
            <w:rStyle w:val="a7"/>
            <w:rFonts w:ascii="LiSu" w:eastAsia="LiSu" w:hint="eastAsia"/>
            <w:sz w:val="32"/>
            <w:szCs w:val="32"/>
            <w:lang w:eastAsia="zh-TW"/>
          </w:rPr>
          <w:t>瑞士法會講法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lang w:eastAsia="zh-TW"/>
        </w:rPr>
      </w:pPr>
      <w:r w:rsidRPr="00DE280E">
        <w:rPr>
          <w:rFonts w:ascii="LiSu" w:eastAsia="LiSu" w:hint="eastAsia"/>
          <w:b/>
          <w:bCs/>
          <w:color w:val="FF0000"/>
          <w:sz w:val="32"/>
          <w:szCs w:val="32"/>
          <w:lang w:eastAsia="zh-TW"/>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hyperlink r:id="rId74" w:history="1">
        <w:r w:rsidRPr="00DE280E">
          <w:rPr>
            <w:rStyle w:val="a7"/>
            <w:rFonts w:ascii="LiSu" w:eastAsia="LiSu" w:hint="eastAsia"/>
            <w:sz w:val="32"/>
            <w:szCs w:val="32"/>
            <w:lang w:eastAsia="zh-TW"/>
          </w:rPr>
          <w:t>洪 吟</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75" w:history="1">
        <w:r w:rsidRPr="00DE280E">
          <w:rPr>
            <w:rStyle w:val="a7"/>
            <w:rFonts w:ascii="LiSu" w:eastAsia="LiSu" w:hint="eastAsia"/>
            <w:sz w:val="32"/>
            <w:szCs w:val="32"/>
            <w:lang w:eastAsia="zh-TW"/>
          </w:rPr>
          <w:t>洪 吟</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76" w:history="1">
        <w:r w:rsidRPr="00DE280E">
          <w:rPr>
            <w:rStyle w:val="a7"/>
            <w:rFonts w:ascii="LiSu" w:eastAsia="LiSu" w:hint="eastAsia"/>
            <w:sz w:val="32"/>
            <w:szCs w:val="32"/>
          </w:rPr>
          <w:t>美国西部法会讲法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77" w:history="1">
        <w:r w:rsidRPr="00DE280E">
          <w:rPr>
            <w:rStyle w:val="a7"/>
            <w:rFonts w:ascii="LiSu" w:eastAsia="LiSu" w:hint="eastAsia"/>
            <w:sz w:val="32"/>
            <w:szCs w:val="32"/>
            <w:lang w:eastAsia="zh-TW"/>
          </w:rPr>
          <w:t>美國西部法會講法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78" w:history="1">
        <w:r w:rsidRPr="00DE280E">
          <w:rPr>
            <w:rStyle w:val="a7"/>
            <w:rFonts w:ascii="LiSu" w:eastAsia="LiSu" w:hint="eastAsia"/>
            <w:sz w:val="32"/>
            <w:szCs w:val="32"/>
          </w:rPr>
          <w:t>美国东部法会讲法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79" w:history="1">
        <w:r w:rsidRPr="00DE280E">
          <w:rPr>
            <w:rStyle w:val="a7"/>
            <w:rFonts w:ascii="LiSu" w:eastAsia="LiSu" w:hint="eastAsia"/>
            <w:sz w:val="32"/>
            <w:szCs w:val="32"/>
            <w:lang w:eastAsia="zh-TW"/>
          </w:rPr>
          <w:t>美國東部法會講法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80" w:history="1">
        <w:r w:rsidRPr="00DE280E">
          <w:rPr>
            <w:rStyle w:val="a7"/>
            <w:rFonts w:ascii="LiSu" w:eastAsia="LiSu" w:hint="eastAsia"/>
            <w:sz w:val="32"/>
            <w:szCs w:val="32"/>
          </w:rPr>
          <w:t>澳大利亚法会讲法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lastRenderedPageBreak/>
        <w:t>▲ 正體版：</w:t>
      </w:r>
      <w:r w:rsidRPr="00DE280E">
        <w:rPr>
          <w:rFonts w:ascii="LiSu" w:eastAsia="LiSu" w:hAnsi="SimSun" w:cs="SimSun" w:hint="eastAsia"/>
          <w:sz w:val="32"/>
          <w:szCs w:val="32"/>
          <w:lang w:eastAsia="zh-TW"/>
        </w:rPr>
        <w:t>《</w:t>
      </w:r>
      <w:hyperlink r:id="rId81" w:history="1">
        <w:r w:rsidRPr="00DE280E">
          <w:rPr>
            <w:rStyle w:val="a7"/>
            <w:rFonts w:ascii="LiSu" w:eastAsia="LiSu" w:hint="eastAsia"/>
            <w:sz w:val="32"/>
            <w:szCs w:val="32"/>
            <w:lang w:eastAsia="zh-TW"/>
          </w:rPr>
          <w:t>澳大利亞法會講法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82" w:history="1">
        <w:r w:rsidRPr="00DE280E">
          <w:rPr>
            <w:rStyle w:val="a7"/>
            <w:rFonts w:ascii="LiSu" w:eastAsia="LiSu" w:hint="eastAsia"/>
            <w:sz w:val="32"/>
            <w:szCs w:val="32"/>
          </w:rPr>
          <w:t>新西兰法会讲法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83" w:history="1">
        <w:r w:rsidRPr="00DE280E">
          <w:rPr>
            <w:rStyle w:val="a7"/>
            <w:rFonts w:ascii="LiSu" w:eastAsia="LiSu" w:hint="eastAsia"/>
            <w:sz w:val="32"/>
            <w:szCs w:val="32"/>
            <w:lang w:eastAsia="zh-TW"/>
          </w:rPr>
          <w:t>新西蘭法會講法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84" w:history="1">
        <w:r w:rsidRPr="00DE280E">
          <w:rPr>
            <w:rStyle w:val="a7"/>
            <w:rFonts w:ascii="LiSu" w:eastAsia="LiSu" w:hint="eastAsia"/>
            <w:sz w:val="32"/>
            <w:szCs w:val="32"/>
          </w:rPr>
          <w:t>加拿大法会讲法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85" w:history="1">
        <w:r w:rsidRPr="00DE280E">
          <w:rPr>
            <w:rStyle w:val="a7"/>
            <w:rFonts w:ascii="LiSu" w:eastAsia="LiSu" w:hint="eastAsia"/>
            <w:sz w:val="32"/>
            <w:szCs w:val="32"/>
            <w:lang w:eastAsia="zh-TW"/>
          </w:rPr>
          <w:t>加拿大法會講法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86" w:history="1">
        <w:r w:rsidRPr="00DE280E">
          <w:rPr>
            <w:rStyle w:val="a7"/>
            <w:rFonts w:ascii="LiSu" w:eastAsia="LiSu" w:hint="eastAsia"/>
            <w:sz w:val="32"/>
            <w:szCs w:val="32"/>
          </w:rPr>
          <w:t>美国中部法会讲法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87" w:history="1">
        <w:r w:rsidRPr="00DE280E">
          <w:rPr>
            <w:rStyle w:val="a7"/>
            <w:rFonts w:ascii="LiSu" w:eastAsia="LiSu" w:hint="eastAsia"/>
            <w:sz w:val="32"/>
            <w:szCs w:val="32"/>
            <w:lang w:eastAsia="zh-TW"/>
          </w:rPr>
          <w:t>美國中部法會講法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《导航》〈</w:t>
      </w:r>
      <w:hyperlink r:id="rId88" w:history="1">
        <w:r w:rsidRPr="00DE280E">
          <w:rPr>
            <w:rStyle w:val="a7"/>
            <w:rFonts w:ascii="LiSu" w:eastAsia="LiSu" w:hAnsi="SimSun" w:hint="eastAsia"/>
            <w:spacing w:val="3"/>
            <w:sz w:val="32"/>
            <w:szCs w:val="32"/>
          </w:rPr>
          <w:t>美国西部法会讲法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《導航》〈</w:t>
      </w:r>
      <w:hyperlink r:id="rId89" w:history="1">
        <w:r w:rsidRPr="00DE280E">
          <w:rPr>
            <w:rStyle w:val="a7"/>
            <w:rFonts w:ascii="LiSu" w:eastAsia="LiSu" w:hAnsi="SimSun" w:hint="eastAsia"/>
            <w:sz w:val="32"/>
            <w:szCs w:val="32"/>
            <w:shd w:val="clear" w:color="auto" w:fill="FFFFFF"/>
            <w:lang w:eastAsia="zh-TW"/>
          </w:rPr>
          <w:t>美國西部法會講法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《导航》〈</w:t>
      </w:r>
      <w:hyperlink r:id="rId90" w:history="1">
        <w:r w:rsidRPr="00DE280E">
          <w:rPr>
            <w:rStyle w:val="a7"/>
            <w:rFonts w:ascii="LiSu" w:eastAsia="LiSu" w:hAnsi="SimSun" w:hint="eastAsia"/>
            <w:spacing w:val="3"/>
            <w:sz w:val="32"/>
            <w:szCs w:val="32"/>
          </w:rPr>
          <w:t>北美大湖区法会讲法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《導航》〈</w:t>
      </w:r>
      <w:hyperlink r:id="rId91" w:history="1">
        <w:r w:rsidRPr="00DE280E">
          <w:rPr>
            <w:rStyle w:val="a7"/>
            <w:rFonts w:ascii="LiSu" w:eastAsia="LiSu" w:hAnsi="SimSun" w:hint="eastAsia"/>
            <w:sz w:val="32"/>
            <w:szCs w:val="32"/>
            <w:shd w:val="clear" w:color="auto" w:fill="FFFFFF"/>
            <w:lang w:eastAsia="zh-TW"/>
          </w:rPr>
          <w:t>北美大湖區法會講法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《导航》〈</w:t>
      </w:r>
      <w:hyperlink r:id="rId92" w:history="1">
        <w:r w:rsidRPr="00DE280E">
          <w:rPr>
            <w:rStyle w:val="a7"/>
            <w:rFonts w:ascii="LiSu" w:eastAsia="LiSu" w:hAnsi="SimSun" w:hint="eastAsia"/>
            <w:spacing w:val="3"/>
            <w:sz w:val="32"/>
            <w:szCs w:val="32"/>
          </w:rPr>
          <w:t>二零零一年加拿大法会讲法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《導航》〈</w:t>
      </w:r>
      <w:hyperlink r:id="rId93" w:history="1">
        <w:r w:rsidRPr="00DE280E">
          <w:rPr>
            <w:rStyle w:val="a7"/>
            <w:rFonts w:ascii="LiSu" w:eastAsia="LiSu" w:hint="eastAsia"/>
            <w:sz w:val="32"/>
            <w:szCs w:val="32"/>
            <w:shd w:val="clear" w:color="auto" w:fill="FFFFFF"/>
            <w:lang w:eastAsia="zh-TW"/>
          </w:rPr>
          <w:t>二零零一年加拿大法會講法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《导航》〈</w:t>
      </w:r>
      <w:hyperlink r:id="rId94" w:history="1">
        <w:r w:rsidRPr="00DE280E">
          <w:rPr>
            <w:rStyle w:val="a7"/>
            <w:rFonts w:ascii="LiSu" w:eastAsia="LiSu" w:hAnsi="SimSun" w:hint="eastAsia"/>
            <w:spacing w:val="3"/>
            <w:sz w:val="32"/>
            <w:szCs w:val="32"/>
          </w:rPr>
          <w:t>华盛顿DC国际法会讲法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《導航》〈</w:t>
      </w:r>
      <w:hyperlink r:id="rId95" w:history="1">
        <w:r w:rsidRPr="00DE280E">
          <w:rPr>
            <w:rStyle w:val="a7"/>
            <w:rFonts w:ascii="LiSu" w:eastAsia="LiSu" w:hint="eastAsia"/>
            <w:sz w:val="32"/>
            <w:szCs w:val="32"/>
            <w:shd w:val="clear" w:color="auto" w:fill="FFFFFF"/>
            <w:lang w:eastAsia="zh-TW"/>
          </w:rPr>
          <w:t>華盛頓ＤＣ國際法會講法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lang w:eastAsia="zh-TW"/>
        </w:rPr>
      </w:pPr>
      <w:r w:rsidRPr="00DE280E">
        <w:rPr>
          <w:rFonts w:ascii="LiSu" w:eastAsia="LiSu" w:hint="eastAsia"/>
          <w:b/>
          <w:bCs/>
          <w:color w:val="FF0000"/>
          <w:sz w:val="32"/>
          <w:szCs w:val="32"/>
          <w:lang w:eastAsia="zh-TW"/>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hyperlink r:id="rId96" w:history="1">
        <w:r w:rsidRPr="00DE280E">
          <w:rPr>
            <w:rStyle w:val="a7"/>
            <w:rFonts w:ascii="LiSu" w:eastAsia="LiSu" w:hint="eastAsia"/>
            <w:sz w:val="32"/>
            <w:szCs w:val="32"/>
            <w:lang w:eastAsia="zh-TW"/>
          </w:rPr>
          <w:t>精進要旨二</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97" w:history="1">
        <w:r w:rsidRPr="00DE280E">
          <w:rPr>
            <w:rStyle w:val="a7"/>
            <w:rFonts w:ascii="LiSu" w:eastAsia="LiSu" w:hint="eastAsia"/>
            <w:sz w:val="32"/>
            <w:szCs w:val="32"/>
            <w:lang w:eastAsia="zh-TW"/>
          </w:rPr>
          <w:t>精進要旨二</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98" w:history="1">
        <w:r w:rsidRPr="00DE280E">
          <w:rPr>
            <w:rStyle w:val="a7"/>
            <w:rFonts w:ascii="LiSu" w:eastAsia="LiSu" w:hint="eastAsia"/>
            <w:sz w:val="32"/>
            <w:szCs w:val="32"/>
          </w:rPr>
          <w:t>北美巡回讲法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99" w:history="1">
        <w:r w:rsidRPr="00DE280E">
          <w:rPr>
            <w:rStyle w:val="a7"/>
            <w:rFonts w:ascii="LiSu" w:eastAsia="LiSu" w:hint="eastAsia"/>
            <w:sz w:val="32"/>
            <w:szCs w:val="32"/>
            <w:lang w:eastAsia="zh-TW"/>
          </w:rPr>
          <w:t>北美巡迴講法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00" w:history="1">
        <w:r w:rsidRPr="00DE280E">
          <w:rPr>
            <w:rStyle w:val="a7"/>
            <w:rFonts w:ascii="LiSu" w:eastAsia="LiSu" w:hint="eastAsia"/>
            <w:sz w:val="32"/>
            <w:szCs w:val="32"/>
          </w:rPr>
          <w:t>二零零三年元宵节讲法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101" w:history="1">
        <w:r w:rsidRPr="00DE280E">
          <w:rPr>
            <w:rStyle w:val="a7"/>
            <w:rFonts w:ascii="LiSu" w:eastAsia="LiSu" w:hint="eastAsia"/>
            <w:sz w:val="32"/>
            <w:szCs w:val="32"/>
            <w:lang w:eastAsia="zh-TW"/>
          </w:rPr>
          <w:t>二零零三年元宵節講法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lang w:eastAsia="zh-TW"/>
        </w:rPr>
      </w:pPr>
      <w:r w:rsidRPr="00DE280E">
        <w:rPr>
          <w:rFonts w:ascii="LiSu" w:eastAsia="LiSu" w:hint="eastAsia"/>
          <w:b/>
          <w:bCs/>
          <w:color w:val="FF0000"/>
          <w:sz w:val="32"/>
          <w:szCs w:val="32"/>
          <w:lang w:eastAsia="zh-TW"/>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hyperlink r:id="rId102" w:history="1">
        <w:r w:rsidRPr="00DE280E">
          <w:rPr>
            <w:rStyle w:val="a7"/>
            <w:rFonts w:ascii="LiSu" w:eastAsia="LiSu" w:hint="eastAsia"/>
            <w:sz w:val="32"/>
            <w:szCs w:val="32"/>
            <w:lang w:eastAsia="zh-TW"/>
          </w:rPr>
          <w:t>洪吟二</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103" w:history="1">
        <w:r w:rsidRPr="00DE280E">
          <w:rPr>
            <w:rStyle w:val="a7"/>
            <w:rFonts w:ascii="LiSu" w:eastAsia="LiSu" w:hint="eastAsia"/>
            <w:sz w:val="32"/>
            <w:szCs w:val="32"/>
            <w:lang w:eastAsia="zh-TW"/>
          </w:rPr>
          <w:t>洪吟二</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04" w:history="1">
        <w:r w:rsidRPr="00DE280E">
          <w:rPr>
            <w:rStyle w:val="a7"/>
            <w:rFonts w:ascii="LiSu" w:eastAsia="LiSu" w:hint="eastAsia"/>
            <w:sz w:val="32"/>
            <w:szCs w:val="32"/>
          </w:rPr>
          <w:t>休斯顿法会讲法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105" w:history="1">
        <w:r w:rsidRPr="00DE280E">
          <w:rPr>
            <w:rStyle w:val="a7"/>
            <w:rFonts w:ascii="LiSu" w:eastAsia="LiSu" w:hint="eastAsia"/>
            <w:sz w:val="32"/>
            <w:szCs w:val="32"/>
            <w:lang w:eastAsia="zh-TW"/>
          </w:rPr>
          <w:t>休斯頓法會講法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《各地讲法一》〈</w:t>
      </w:r>
      <w:hyperlink r:id="rId106" w:history="1">
        <w:r w:rsidRPr="00DE280E">
          <w:rPr>
            <w:rStyle w:val="a7"/>
            <w:rFonts w:ascii="LiSu" w:eastAsia="LiSu" w:hAnsi="SimSun" w:hint="eastAsia"/>
            <w:spacing w:val="3"/>
            <w:sz w:val="32"/>
            <w:szCs w:val="32"/>
          </w:rPr>
          <w:t>新加坡佛学会成立典礼讲法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《各地講法一》〈</w:t>
      </w:r>
      <w:hyperlink r:id="rId107" w:history="1">
        <w:r w:rsidRPr="00DE280E">
          <w:rPr>
            <w:rStyle w:val="a7"/>
            <w:rFonts w:ascii="LiSu" w:eastAsia="LiSu" w:hAnsi="SimSun" w:hint="eastAsia"/>
            <w:sz w:val="32"/>
            <w:szCs w:val="32"/>
            <w:shd w:val="clear" w:color="auto" w:fill="FFFFFF"/>
            <w:lang w:eastAsia="zh-TW"/>
          </w:rPr>
          <w:t>新加坡佛學會成立典禮講法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《各地讲法一》〈</w:t>
      </w:r>
      <w:hyperlink r:id="rId108" w:history="1">
        <w:r w:rsidRPr="00DE280E">
          <w:rPr>
            <w:rStyle w:val="a7"/>
            <w:rFonts w:ascii="LiSu" w:eastAsia="LiSu" w:hAnsi="SimSun" w:hint="eastAsia"/>
            <w:spacing w:val="3"/>
            <w:sz w:val="32"/>
            <w:szCs w:val="32"/>
          </w:rPr>
          <w:t>美国第一次讲法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《各地講法一》〈</w:t>
      </w:r>
      <w:hyperlink r:id="rId109" w:history="1">
        <w:r w:rsidRPr="00DE280E">
          <w:rPr>
            <w:rStyle w:val="a7"/>
            <w:rFonts w:ascii="LiSu" w:eastAsia="LiSu" w:hAnsi="SimSun" w:hint="eastAsia"/>
            <w:sz w:val="32"/>
            <w:szCs w:val="32"/>
            <w:shd w:val="clear" w:color="auto" w:fill="FFFFFF"/>
            <w:lang w:eastAsia="zh-TW"/>
          </w:rPr>
          <w:t>美國第一次講法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《各地讲法一》〈</w:t>
      </w:r>
      <w:hyperlink r:id="rId110" w:history="1">
        <w:r w:rsidRPr="00DE280E">
          <w:rPr>
            <w:rStyle w:val="a7"/>
            <w:rFonts w:ascii="LiSu" w:eastAsia="LiSu" w:hAnsi="SimSun" w:hint="eastAsia"/>
            <w:spacing w:val="3"/>
            <w:sz w:val="32"/>
            <w:szCs w:val="32"/>
          </w:rPr>
          <w:t>北京国际交流会讲法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《各地講法一》〈</w:t>
      </w:r>
      <w:hyperlink r:id="rId111" w:history="1">
        <w:r w:rsidRPr="00DE280E">
          <w:rPr>
            <w:rStyle w:val="a7"/>
            <w:rFonts w:ascii="LiSu" w:eastAsia="LiSu" w:hint="eastAsia"/>
            <w:sz w:val="32"/>
            <w:szCs w:val="32"/>
            <w:shd w:val="clear" w:color="auto" w:fill="FFFFFF"/>
            <w:lang w:eastAsia="zh-TW"/>
          </w:rPr>
          <w:t>北京國際交流會講法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《各地讲法二》〈</w:t>
      </w:r>
      <w:hyperlink r:id="rId112" w:history="1">
        <w:r w:rsidRPr="00DE280E">
          <w:rPr>
            <w:rStyle w:val="a7"/>
            <w:rFonts w:ascii="LiSu" w:eastAsia="LiSu" w:hAnsi="SimSun" w:hint="eastAsia"/>
            <w:spacing w:val="3"/>
            <w:sz w:val="32"/>
            <w:szCs w:val="32"/>
          </w:rPr>
          <w:t>美国佛罗里达法会讲法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《各地講法二》〈</w:t>
      </w:r>
      <w:hyperlink r:id="rId113" w:history="1">
        <w:r w:rsidRPr="00DE280E">
          <w:rPr>
            <w:rStyle w:val="a7"/>
            <w:rFonts w:ascii="LiSu" w:eastAsia="LiSu" w:hAnsi="SimSun" w:hint="eastAsia"/>
            <w:sz w:val="32"/>
            <w:szCs w:val="32"/>
            <w:shd w:val="clear" w:color="auto" w:fill="FFFFFF"/>
            <w:lang w:eastAsia="zh-TW"/>
          </w:rPr>
          <w:t>美國佛羅里達法會講法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《各地讲法二》〈</w:t>
      </w:r>
      <w:hyperlink r:id="rId114" w:history="1">
        <w:r w:rsidRPr="00DE280E">
          <w:rPr>
            <w:rStyle w:val="a7"/>
            <w:rFonts w:ascii="LiSu" w:eastAsia="LiSu" w:hAnsi="SimSun" w:hint="eastAsia"/>
            <w:spacing w:val="3"/>
            <w:sz w:val="32"/>
            <w:szCs w:val="32"/>
          </w:rPr>
          <w:t>二零零二年波士顿法会讲法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《各地講法二》〈</w:t>
      </w:r>
      <w:hyperlink r:id="rId115" w:history="1">
        <w:r w:rsidRPr="00DE280E">
          <w:rPr>
            <w:rStyle w:val="a7"/>
            <w:rFonts w:ascii="LiSu" w:eastAsia="LiSu" w:hAnsi="SimSun" w:hint="eastAsia"/>
            <w:sz w:val="32"/>
            <w:szCs w:val="32"/>
            <w:shd w:val="clear" w:color="auto" w:fill="FFFFFF"/>
            <w:lang w:eastAsia="zh-TW"/>
          </w:rPr>
          <w:t>二零零二年波士頓法會講法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《各地讲法二》〈</w:t>
      </w:r>
      <w:hyperlink r:id="rId116" w:history="1">
        <w:r w:rsidRPr="00DE280E">
          <w:rPr>
            <w:rStyle w:val="a7"/>
            <w:rFonts w:ascii="LiSu" w:eastAsia="LiSu" w:hAnsi="SimSun" w:hint="eastAsia"/>
            <w:spacing w:val="3"/>
            <w:sz w:val="32"/>
            <w:szCs w:val="32"/>
          </w:rPr>
          <w:t>二零零二年华盛顿DC法会讲法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《各地講法二》〈</w:t>
      </w:r>
      <w:hyperlink r:id="rId117" w:history="1">
        <w:r w:rsidRPr="00DE280E">
          <w:rPr>
            <w:rStyle w:val="a7"/>
            <w:rFonts w:ascii="LiSu" w:eastAsia="LiSu" w:hint="eastAsia"/>
            <w:sz w:val="32"/>
            <w:szCs w:val="32"/>
            <w:shd w:val="clear" w:color="auto" w:fill="FFFFFF"/>
            <w:lang w:eastAsia="zh-TW"/>
          </w:rPr>
          <w:t>二零零二年華盛頓ＤＣ法會講法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《各地讲法二》〈</w:t>
      </w:r>
      <w:hyperlink r:id="rId118" w:history="1">
        <w:r w:rsidRPr="00DE280E">
          <w:rPr>
            <w:rStyle w:val="a7"/>
            <w:rFonts w:ascii="LiSu" w:eastAsia="LiSu" w:hAnsi="SimSun" w:hint="eastAsia"/>
            <w:spacing w:val="3"/>
            <w:sz w:val="32"/>
            <w:szCs w:val="32"/>
          </w:rPr>
          <w:t>二零零二年美国费城法会讲法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《各地講法二》〈</w:t>
      </w:r>
      <w:hyperlink r:id="rId119" w:history="1">
        <w:r w:rsidRPr="00DE280E">
          <w:rPr>
            <w:rStyle w:val="a7"/>
            <w:rFonts w:ascii="LiSu" w:eastAsia="LiSu" w:hint="eastAsia"/>
            <w:sz w:val="32"/>
            <w:szCs w:val="32"/>
            <w:shd w:val="clear" w:color="auto" w:fill="FFFFFF"/>
            <w:lang w:eastAsia="zh-TW"/>
          </w:rPr>
          <w:t>二零零二年美國費城法會講法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《各地讲法二》〈</w:t>
      </w:r>
      <w:hyperlink r:id="rId120" w:history="1">
        <w:r w:rsidRPr="00DE280E">
          <w:rPr>
            <w:rStyle w:val="a7"/>
            <w:rFonts w:ascii="LiSu" w:eastAsia="LiSu" w:hAnsi="SimSun" w:hint="eastAsia"/>
            <w:spacing w:val="3"/>
            <w:sz w:val="32"/>
            <w:szCs w:val="32"/>
          </w:rPr>
          <w:t>二零零三年加拿大温哥华法会讲法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《各地講法二》〈</w:t>
      </w:r>
      <w:hyperlink r:id="rId121" w:history="1">
        <w:r w:rsidRPr="00DE280E">
          <w:rPr>
            <w:rStyle w:val="a7"/>
            <w:rFonts w:ascii="LiSu" w:eastAsia="LiSu" w:hint="eastAsia"/>
            <w:sz w:val="32"/>
            <w:szCs w:val="32"/>
            <w:shd w:val="clear" w:color="auto" w:fill="FFFFFF"/>
            <w:lang w:eastAsia="zh-TW"/>
          </w:rPr>
          <w:t>二零零三年加拿大溫哥華法會講法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《各地讲法三》〈</w:t>
      </w:r>
      <w:hyperlink r:id="rId122" w:history="1">
        <w:r w:rsidRPr="00DE280E">
          <w:rPr>
            <w:rStyle w:val="a7"/>
            <w:rFonts w:ascii="LiSu" w:eastAsia="LiSu" w:hAnsi="SimSun" w:hint="eastAsia"/>
            <w:spacing w:val="3"/>
            <w:sz w:val="32"/>
            <w:szCs w:val="32"/>
          </w:rPr>
          <w:t>大纽约地区法会讲法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《各地講法三》〈</w:t>
      </w:r>
      <w:hyperlink r:id="rId123" w:history="1">
        <w:r w:rsidRPr="00DE280E">
          <w:rPr>
            <w:rStyle w:val="a7"/>
            <w:rFonts w:ascii="LiSu" w:eastAsia="LiSu" w:hAnsi="SimSun" w:hint="eastAsia"/>
            <w:sz w:val="32"/>
            <w:szCs w:val="32"/>
            <w:shd w:val="clear" w:color="auto" w:fill="FFFFFF"/>
            <w:lang w:eastAsia="zh-TW"/>
          </w:rPr>
          <w:t>大紐約地區法會講法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《各地讲法三》〈</w:t>
      </w:r>
      <w:hyperlink r:id="rId124" w:history="1">
        <w:r w:rsidRPr="00DE280E">
          <w:rPr>
            <w:rStyle w:val="a7"/>
            <w:rFonts w:ascii="LiSu" w:eastAsia="LiSu" w:hAnsi="SimSun" w:hint="eastAsia"/>
            <w:spacing w:val="3"/>
            <w:sz w:val="32"/>
            <w:szCs w:val="32"/>
          </w:rPr>
          <w:t>二零零三年美中法会讲法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《各地講法三》〈</w:t>
      </w:r>
      <w:hyperlink r:id="rId125" w:history="1">
        <w:r w:rsidRPr="00DE280E">
          <w:rPr>
            <w:rStyle w:val="a7"/>
            <w:rFonts w:ascii="LiSu" w:eastAsia="LiSu" w:hAnsi="SimSun" w:hint="eastAsia"/>
            <w:sz w:val="32"/>
            <w:szCs w:val="32"/>
            <w:shd w:val="clear" w:color="auto" w:fill="FFFFFF"/>
            <w:lang w:eastAsia="zh-TW"/>
          </w:rPr>
          <w:t>二零零三年美中法會講法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《音乐与美术创作会讲法》〈</w:t>
      </w:r>
      <w:hyperlink r:id="rId126" w:history="1">
        <w:r w:rsidRPr="00DE280E">
          <w:rPr>
            <w:rStyle w:val="a7"/>
            <w:rFonts w:ascii="LiSu" w:eastAsia="LiSu" w:hAnsi="SimSun" w:hint="eastAsia"/>
            <w:spacing w:val="3"/>
            <w:sz w:val="32"/>
            <w:szCs w:val="32"/>
          </w:rPr>
          <w:t>音乐创作会讲法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rPr>
        <w:t>《音乐与美术创作会讲法》〈</w:t>
      </w:r>
      <w:hyperlink r:id="rId127" w:history="1">
        <w:r w:rsidRPr="00DE280E">
          <w:rPr>
            <w:rStyle w:val="a7"/>
            <w:rFonts w:ascii="LiSu" w:eastAsia="LiSu" w:hAnsi="SimSun" w:hint="eastAsia"/>
            <w:sz w:val="32"/>
            <w:szCs w:val="32"/>
            <w:shd w:val="clear" w:color="auto" w:fill="FFFFFF"/>
          </w:rPr>
          <w:t>音樂創作會講法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《音乐与美术创作会讲法》〈</w:t>
      </w:r>
      <w:hyperlink r:id="rId128" w:history="1">
        <w:r w:rsidRPr="00DE280E">
          <w:rPr>
            <w:rStyle w:val="a7"/>
            <w:rFonts w:ascii="LiSu" w:eastAsia="LiSu" w:hAnsi="SimSun" w:hint="eastAsia"/>
            <w:spacing w:val="3"/>
            <w:sz w:val="32"/>
            <w:szCs w:val="32"/>
          </w:rPr>
          <w:t>美术创作研究会讲法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rPr>
        <w:t>《音乐与美术创作会讲法》〈</w:t>
      </w:r>
      <w:hyperlink r:id="rId129" w:history="1">
        <w:r w:rsidRPr="00DE280E">
          <w:rPr>
            <w:rStyle w:val="a7"/>
            <w:rFonts w:ascii="LiSu" w:eastAsia="LiSu" w:hAnsi="SimSun" w:hint="eastAsia"/>
            <w:sz w:val="32"/>
            <w:szCs w:val="32"/>
            <w:shd w:val="clear" w:color="auto" w:fill="FFFFFF"/>
          </w:rPr>
          <w:t>美術創作研究會講法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《各地讲法四》〈</w:t>
      </w:r>
      <w:hyperlink r:id="rId130" w:history="1">
        <w:r w:rsidRPr="00DE280E">
          <w:rPr>
            <w:rStyle w:val="a7"/>
            <w:rFonts w:ascii="LiSu" w:eastAsia="LiSu" w:hAnsi="SimSun" w:hint="eastAsia"/>
            <w:spacing w:val="3"/>
            <w:sz w:val="32"/>
            <w:szCs w:val="32"/>
          </w:rPr>
          <w:t>二零零三年华盛顿DC法会讲法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《各地讲法四》〈</w:t>
      </w:r>
      <w:hyperlink r:id="rId131" w:history="1">
        <w:r w:rsidRPr="00DE280E">
          <w:rPr>
            <w:rStyle w:val="a7"/>
            <w:rFonts w:ascii="LiSu" w:eastAsia="LiSu" w:hAnsi="SimSun" w:hint="eastAsia"/>
            <w:sz w:val="32"/>
            <w:szCs w:val="32"/>
            <w:shd w:val="clear" w:color="auto" w:fill="FFFFFF"/>
            <w:lang w:eastAsia="zh-TW"/>
          </w:rPr>
          <w:t>二零零三年華盛頓ＤＣ法會講法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《各地讲法四》〈</w:t>
      </w:r>
      <w:hyperlink r:id="rId132" w:history="1">
        <w:r w:rsidRPr="00DE280E">
          <w:rPr>
            <w:rStyle w:val="a7"/>
            <w:rFonts w:ascii="LiSu" w:eastAsia="LiSu" w:hAnsi="SimSun" w:hint="eastAsia"/>
            <w:spacing w:val="3"/>
            <w:sz w:val="32"/>
            <w:szCs w:val="32"/>
          </w:rPr>
          <w:t>二零零三年亚特兰大法会讲法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《各地讲法四》〈</w:t>
      </w:r>
      <w:hyperlink r:id="rId133" w:history="1">
        <w:r w:rsidRPr="00DE280E">
          <w:rPr>
            <w:rStyle w:val="a7"/>
            <w:rFonts w:ascii="LiSu" w:eastAsia="LiSu" w:hAnsi="SimSun" w:hint="eastAsia"/>
            <w:sz w:val="32"/>
            <w:szCs w:val="32"/>
            <w:shd w:val="clear" w:color="auto" w:fill="FFFFFF"/>
            <w:lang w:eastAsia="zh-TW"/>
          </w:rPr>
          <w:t>二零零三年亞特蘭大法會講法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《各地讲法四》〈</w:t>
      </w:r>
      <w:hyperlink r:id="rId134" w:history="1">
        <w:r w:rsidRPr="00DE280E">
          <w:rPr>
            <w:rStyle w:val="a7"/>
            <w:rFonts w:ascii="LiSu" w:eastAsia="LiSu" w:hAnsi="SimSun" w:hint="eastAsia"/>
            <w:spacing w:val="3"/>
            <w:sz w:val="32"/>
            <w:szCs w:val="32"/>
          </w:rPr>
          <w:t>二零零四年芝加哥法会讲法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《各地讲法四》〈</w:t>
      </w:r>
      <w:hyperlink r:id="rId135" w:history="1">
        <w:r w:rsidRPr="00DE280E">
          <w:rPr>
            <w:rStyle w:val="a7"/>
            <w:rFonts w:ascii="LiSu" w:eastAsia="LiSu" w:hAnsi="SimSun" w:hint="eastAsia"/>
            <w:sz w:val="32"/>
            <w:szCs w:val="32"/>
            <w:shd w:val="clear" w:color="auto" w:fill="FFFFFF"/>
            <w:lang w:eastAsia="zh-TW"/>
          </w:rPr>
          <w:t>二零零四年芝加哥法會講法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《各地讲法五》〈</w:t>
      </w:r>
      <w:hyperlink r:id="rId136" w:history="1">
        <w:r w:rsidRPr="00DE280E">
          <w:rPr>
            <w:rStyle w:val="a7"/>
            <w:rFonts w:ascii="LiSu" w:eastAsia="LiSu" w:hAnsi="SimSun" w:hint="eastAsia"/>
            <w:spacing w:val="3"/>
            <w:sz w:val="32"/>
            <w:szCs w:val="32"/>
          </w:rPr>
          <w:t>二零零四年美国西部法会讲法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《各地讲法五》〈</w:t>
      </w:r>
      <w:hyperlink r:id="rId137" w:history="1">
        <w:r w:rsidRPr="00DE280E">
          <w:rPr>
            <w:rStyle w:val="a7"/>
            <w:rFonts w:ascii="LiSu" w:eastAsia="LiSu" w:hAnsi="SimSun" w:hint="eastAsia"/>
            <w:sz w:val="32"/>
            <w:szCs w:val="32"/>
            <w:shd w:val="clear" w:color="auto" w:fill="FFFFFF"/>
            <w:lang w:eastAsia="zh-TW"/>
          </w:rPr>
          <w:t>二零零四年美國西部法會講法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《各地讲法五》〈</w:t>
      </w:r>
      <w:hyperlink r:id="rId138" w:history="1">
        <w:r w:rsidRPr="00DE280E">
          <w:rPr>
            <w:rStyle w:val="a7"/>
            <w:rFonts w:ascii="LiSu" w:eastAsia="LiSu" w:hAnsi="SimSun" w:hint="eastAsia"/>
            <w:spacing w:val="3"/>
            <w:sz w:val="32"/>
            <w:szCs w:val="32"/>
          </w:rPr>
          <w:t>二零零五年曼哈顿国际法会讲法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《各地讲法五》〈</w:t>
      </w:r>
      <w:hyperlink r:id="rId139" w:history="1">
        <w:r w:rsidRPr="00DE280E">
          <w:rPr>
            <w:rStyle w:val="a7"/>
            <w:rFonts w:ascii="LiSu" w:eastAsia="LiSu" w:hAnsi="SimSun" w:hint="eastAsia"/>
            <w:sz w:val="32"/>
            <w:szCs w:val="32"/>
            <w:shd w:val="clear" w:color="auto" w:fill="FFFFFF"/>
            <w:lang w:eastAsia="zh-TW"/>
          </w:rPr>
          <w:t>二零零五年曼哈頓國際法會講法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《各地讲法五》〈</w:t>
      </w:r>
      <w:hyperlink r:id="rId140" w:history="1">
        <w:r w:rsidRPr="00DE280E">
          <w:rPr>
            <w:rStyle w:val="a7"/>
            <w:rFonts w:ascii="LiSu" w:eastAsia="LiSu" w:hAnsi="SimSun" w:hint="eastAsia"/>
            <w:spacing w:val="3"/>
            <w:sz w:val="32"/>
            <w:szCs w:val="32"/>
          </w:rPr>
          <w:t>二零零五年加拿大法会讲法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《各地讲法五》〈</w:t>
      </w:r>
      <w:hyperlink r:id="rId141" w:history="1">
        <w:r w:rsidRPr="00DE280E">
          <w:rPr>
            <w:rStyle w:val="a7"/>
            <w:rFonts w:ascii="LiSu" w:eastAsia="LiSu" w:hAnsi="SimSun" w:hint="eastAsia"/>
            <w:sz w:val="32"/>
            <w:szCs w:val="32"/>
            <w:shd w:val="clear" w:color="auto" w:fill="FFFFFF"/>
            <w:lang w:eastAsia="zh-TW"/>
          </w:rPr>
          <w:t>二零零五年加拿大法會講法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《各地讲法六》〈</w:t>
      </w:r>
      <w:hyperlink r:id="rId142" w:history="1">
        <w:r w:rsidRPr="00DE280E">
          <w:rPr>
            <w:rStyle w:val="a7"/>
            <w:rFonts w:ascii="LiSu" w:eastAsia="LiSu" w:hAnsi="SimSun" w:hint="eastAsia"/>
            <w:spacing w:val="3"/>
            <w:sz w:val="32"/>
            <w:szCs w:val="32"/>
          </w:rPr>
          <w:t>二零零四年复活节纽约法会讲法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《各地讲法六》〈</w:t>
      </w:r>
      <w:hyperlink r:id="rId143" w:history="1">
        <w:r w:rsidRPr="00DE280E">
          <w:rPr>
            <w:rStyle w:val="a7"/>
            <w:rFonts w:ascii="LiSu" w:eastAsia="LiSu" w:hAnsi="SimSun" w:hint="eastAsia"/>
            <w:sz w:val="32"/>
            <w:szCs w:val="32"/>
            <w:shd w:val="clear" w:color="auto" w:fill="FFFFFF"/>
            <w:lang w:eastAsia="zh-TW"/>
          </w:rPr>
          <w:t>二零零四年復活節紐約法會講法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《各地讲法六》〈</w:t>
      </w:r>
      <w:hyperlink r:id="rId144" w:history="1">
        <w:r w:rsidRPr="00DE280E">
          <w:rPr>
            <w:rStyle w:val="a7"/>
            <w:rFonts w:ascii="LiSu" w:eastAsia="LiSu" w:hAnsi="SimSun" w:hint="eastAsia"/>
            <w:spacing w:val="3"/>
            <w:sz w:val="32"/>
            <w:szCs w:val="32"/>
          </w:rPr>
          <w:t>亚太地区学员会议讲法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《各地讲法六》〈</w:t>
      </w:r>
      <w:hyperlink r:id="rId145" w:history="1">
        <w:r w:rsidRPr="00DE280E">
          <w:rPr>
            <w:rStyle w:val="a7"/>
            <w:rFonts w:ascii="LiSu" w:eastAsia="LiSu" w:hAnsi="SimSun" w:hint="eastAsia"/>
            <w:sz w:val="32"/>
            <w:szCs w:val="32"/>
            <w:shd w:val="clear" w:color="auto" w:fill="FFFFFF"/>
            <w:lang w:eastAsia="zh-TW"/>
          </w:rPr>
          <w:t>亞太地區學員會議講法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Pr="00DE280E" w:rsidRDefault="00C4287B" w:rsidP="00C4287B">
      <w:pPr>
        <w:widowControl/>
        <w:shd w:val="clear" w:color="auto" w:fill="FFFFFF"/>
        <w:suppressAutoHyphens w:val="0"/>
        <w:spacing w:before="100" w:beforeAutospacing="1" w:after="100" w:afterAutospacing="1"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《各地讲法六》〈</w:t>
      </w:r>
      <w:hyperlink r:id="rId146" w:history="1">
        <w:r w:rsidRPr="00DE280E">
          <w:rPr>
            <w:rStyle w:val="a7"/>
            <w:rFonts w:ascii="LiSu" w:eastAsia="LiSu" w:hAnsi="SimSun" w:hint="eastAsia"/>
            <w:spacing w:val="3"/>
            <w:sz w:val="32"/>
            <w:szCs w:val="32"/>
          </w:rPr>
          <w:t>二零零四年华盛顿DC法会讲法</w:t>
        </w:r>
      </w:hyperlink>
      <w:r w:rsidRPr="00DE280E">
        <w:rPr>
          <w:rFonts w:ascii="LiSu" w:eastAsia="LiSu" w:hAnsi="SimSun" w:cs="SimSun"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《各地讲法六》〈</w:t>
      </w:r>
      <w:hyperlink r:id="rId147" w:history="1">
        <w:r w:rsidRPr="00DE280E">
          <w:rPr>
            <w:rStyle w:val="a7"/>
            <w:rFonts w:ascii="LiSu" w:eastAsia="LiSu" w:hAnsi="SimSun" w:hint="eastAsia"/>
            <w:sz w:val="32"/>
            <w:szCs w:val="32"/>
            <w:shd w:val="clear" w:color="auto" w:fill="FFFFFF"/>
            <w:lang w:eastAsia="zh-TW"/>
          </w:rPr>
          <w:t>二零零四年華盛頓ＤＣ法會講法</w:t>
        </w:r>
      </w:hyperlink>
      <w:r w:rsidRPr="00DE280E">
        <w:rPr>
          <w:rFonts w:ascii="LiSu" w:eastAsia="LiSu" w:hAnsi="SimSun" w:cs="SimSun"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48" w:history="1">
        <w:r w:rsidRPr="00DE280E">
          <w:rPr>
            <w:rStyle w:val="a7"/>
            <w:rFonts w:ascii="LiSu" w:eastAsia="LiSu" w:hint="eastAsia"/>
            <w:sz w:val="32"/>
            <w:szCs w:val="32"/>
          </w:rPr>
          <w:t>二零零四年纽约国际法会讲法</w:t>
        </w:r>
      </w:hyperlink>
      <w:r w:rsidRPr="00DE280E">
        <w:rPr>
          <w:rFonts w:ascii="LiSu" w:eastAsia="LiSu" w:hAnsi="SimSun" w:cs="SimSun" w:hint="eastAsia"/>
          <w:sz w:val="32"/>
          <w:szCs w:val="32"/>
        </w:rPr>
        <w:t>》</w:t>
      </w:r>
    </w:p>
    <w:p w:rsidR="00C4287B" w:rsidRPr="00DE280E" w:rsidRDefault="00C4287B" w:rsidP="00C4287B">
      <w:pPr>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hyperlink r:id="rId149" w:history="1">
        <w:r w:rsidRPr="00DE280E">
          <w:rPr>
            <w:rStyle w:val="a7"/>
            <w:rFonts w:ascii="LiSu" w:eastAsia="LiSu" w:hint="eastAsia"/>
            <w:sz w:val="32"/>
            <w:szCs w:val="32"/>
            <w:lang w:eastAsia="zh-TW"/>
          </w:rPr>
          <w:t>二零零四年紐約國際法會講法</w:t>
        </w:r>
      </w:hyperlink>
      <w:r w:rsidRPr="00DE280E">
        <w:rPr>
          <w:rFonts w:ascii="LiSu" w:eastAsia="LiSu" w:hAnsi="SimSun" w:cs="SimSun" w:hint="eastAsia"/>
          <w:sz w:val="32"/>
          <w:szCs w:val="32"/>
          <w:lang w:eastAsia="zh-TW"/>
        </w:rPr>
        <w:t>》</w:t>
      </w:r>
    </w:p>
    <w:p w:rsidR="00C4287B" w:rsidRDefault="00C4287B" w:rsidP="00C4287B">
      <w:pPr>
        <w:pStyle w:val="ac"/>
        <w:spacing w:before="180" w:after="180"/>
        <w:rPr>
          <w:rFonts w:ascii="LiSu" w:eastAsia="LiSu"/>
          <w:b/>
          <w:bCs/>
          <w:color w:val="FF000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各地講法七</w:t>
      </w:r>
      <w:r w:rsidRPr="00DE280E">
        <w:rPr>
          <w:rFonts w:ascii="LiSu" w:eastAsia="LiSu" w:hAnsi="SimSun" w:cs="SimSun" w:hint="eastAsia"/>
          <w:sz w:val="32"/>
          <w:szCs w:val="32"/>
        </w:rPr>
        <w:t>》</w:t>
      </w:r>
      <w:r w:rsidRPr="00A346C0">
        <w:rPr>
          <w:rFonts w:ascii="STZhongsong" w:eastAsia="STZhongsong" w:hAnsi="STZhongsong" w:cs="SimSun" w:hint="eastAsia"/>
          <w:b/>
          <w:sz w:val="28"/>
          <w:szCs w:val="28"/>
        </w:rPr>
        <w:t>〈</w:t>
      </w:r>
      <w:hyperlink r:id="rId150" w:history="1">
        <w:r w:rsidRPr="00A346C0">
          <w:rPr>
            <w:rStyle w:val="a7"/>
            <w:rFonts w:ascii="LiSu" w:eastAsia="LiSu" w:hAnsi="STZhongsong" w:hint="eastAsia"/>
            <w:sz w:val="32"/>
            <w:szCs w:val="32"/>
          </w:rPr>
          <w:t>美西国际法会讲法</w:t>
        </w:r>
      </w:hyperlink>
      <w:r w:rsidRPr="00A346C0">
        <w:rPr>
          <w:rFonts w:ascii="STZhongsong" w:eastAsia="STZhongsong" w:hAnsi="STZhongsong" w:cs="SimSun" w:hint="eastAsia"/>
          <w:b/>
          <w:sz w:val="28"/>
          <w:szCs w:val="28"/>
        </w:rPr>
        <w:t>〉</w:t>
      </w:r>
      <w:r w:rsidRPr="00DE280E">
        <w:rPr>
          <w:rFonts w:ascii="LiSu" w:eastAsia="LiSu" w:hAnsi="SimSun" w:cs="SimSun" w:hint="eastAsia"/>
          <w:sz w:val="32"/>
          <w:szCs w:val="32"/>
        </w:rPr>
        <w:t xml:space="preserve"> </w:t>
      </w:r>
    </w:p>
    <w:p w:rsidR="00C4287B" w:rsidRPr="00A346C0" w:rsidRDefault="00C4287B" w:rsidP="00C4287B">
      <w:pPr>
        <w:rPr>
          <w:rFonts w:ascii="STZhongsong" w:eastAsia="STZhongsong" w:hAnsi="STZhongsong" w:cs="SimSun"/>
          <w:sz w:val="28"/>
          <w:szCs w:val="28"/>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各地講法七</w:t>
      </w:r>
      <w:r w:rsidRPr="00DE280E">
        <w:rPr>
          <w:rFonts w:ascii="LiSu" w:eastAsia="LiSu" w:hAnsi="SimSun" w:cs="SimSun" w:hint="eastAsia"/>
          <w:sz w:val="32"/>
          <w:szCs w:val="32"/>
          <w:lang w:eastAsia="zh-TW"/>
        </w:rPr>
        <w:t>》</w:t>
      </w:r>
      <w:r w:rsidRPr="00A346C0">
        <w:rPr>
          <w:rFonts w:ascii="STZhongsong" w:eastAsia="STZhongsong" w:hAnsi="STZhongsong" w:cs="SimSun" w:hint="eastAsia"/>
          <w:sz w:val="28"/>
          <w:szCs w:val="28"/>
          <w:lang w:eastAsia="zh-TW"/>
        </w:rPr>
        <w:t>〈</w:t>
      </w:r>
      <w:hyperlink r:id="rId151" w:history="1">
        <w:r w:rsidRPr="00A346C0">
          <w:rPr>
            <w:rStyle w:val="a7"/>
            <w:rFonts w:ascii="LiSu" w:eastAsia="LiSu" w:hAnsi="STZhongsong" w:hint="eastAsia"/>
            <w:sz w:val="32"/>
            <w:szCs w:val="32"/>
          </w:rPr>
          <w:t>美西國際法會講法</w:t>
        </w:r>
        <w:r w:rsidRPr="00A346C0">
          <w:rPr>
            <w:rStyle w:val="a7"/>
            <w:rFonts w:ascii="STZhongsong" w:eastAsia="STZhongsong" w:hAnsi="STZhongsong"/>
            <w:sz w:val="28"/>
            <w:szCs w:val="28"/>
          </w:rPr>
          <w:t xml:space="preserve"> </w:t>
        </w:r>
      </w:hyperlink>
      <w:r w:rsidRPr="00A346C0">
        <w:rPr>
          <w:rFonts w:ascii="STZhongsong" w:eastAsia="STZhongsong" w:hAnsi="STZhongsong" w:cs="SimSun" w:hint="eastAsia"/>
          <w:sz w:val="28"/>
          <w:szCs w:val="28"/>
          <w:lang w:eastAsia="zh-TW"/>
        </w:rPr>
        <w:t xml:space="preserve">〉 </w:t>
      </w:r>
    </w:p>
    <w:p w:rsidR="00C4287B" w:rsidRPr="00A346C0" w:rsidRDefault="00C4287B" w:rsidP="00C4287B">
      <w:pPr>
        <w:rPr>
          <w:rFonts w:ascii="LiSu" w:eastAsia="LiSu" w:hAnsi="SimSun" w:cs="SimSun"/>
          <w:b/>
          <w:bCs/>
          <w:color w:val="FF5500"/>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各地講法七</w:t>
      </w:r>
      <w:r w:rsidRPr="00DE280E">
        <w:rPr>
          <w:rFonts w:ascii="LiSu" w:eastAsia="LiSu" w:hAnsi="SimSun" w:cs="SimSun" w:hint="eastAsia"/>
          <w:sz w:val="32"/>
          <w:szCs w:val="32"/>
        </w:rPr>
        <w:t>》〈</w:t>
      </w:r>
      <w:hyperlink r:id="rId152" w:history="1">
        <w:r w:rsidRPr="00DE280E">
          <w:rPr>
            <w:rStyle w:val="a7"/>
            <w:rFonts w:ascii="LiSu" w:eastAsia="LiSu" w:hAnsi="SimSun" w:cs="SimSun" w:hint="eastAsia"/>
            <w:spacing w:val="3"/>
            <w:sz w:val="32"/>
            <w:szCs w:val="32"/>
          </w:rPr>
          <w:t>芝加哥市法会讲法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各地講法七</w:t>
      </w:r>
      <w:r w:rsidRPr="00DE280E">
        <w:rPr>
          <w:rFonts w:ascii="LiSu" w:eastAsia="LiSu" w:hAnsi="SimSun" w:cs="SimSun" w:hint="eastAsia"/>
          <w:sz w:val="32"/>
          <w:szCs w:val="32"/>
          <w:lang w:eastAsia="zh-TW"/>
        </w:rPr>
        <w:t>》〈</w:t>
      </w:r>
      <w:hyperlink r:id="rId153" w:history="1">
        <w:r w:rsidRPr="00DE280E">
          <w:rPr>
            <w:rStyle w:val="a7"/>
            <w:rFonts w:ascii="LiSu" w:eastAsia="LiSu" w:cs="SimSun" w:hint="eastAsia"/>
            <w:spacing w:val="3"/>
            <w:sz w:val="32"/>
            <w:szCs w:val="32"/>
            <w:lang w:eastAsia="zh-TW"/>
          </w:rPr>
          <w:t>芝加哥市法會講法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lastRenderedPageBreak/>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各地講法七</w:t>
      </w:r>
      <w:r w:rsidRPr="00DE280E">
        <w:rPr>
          <w:rFonts w:ascii="LiSu" w:eastAsia="LiSu" w:hAnsi="SimSun" w:cs="SimSun" w:hint="eastAsia"/>
          <w:sz w:val="32"/>
          <w:szCs w:val="32"/>
        </w:rPr>
        <w:t>》〈</w:t>
      </w:r>
      <w:hyperlink r:id="rId154" w:history="1">
        <w:r w:rsidRPr="00DE280E">
          <w:rPr>
            <w:rStyle w:val="a7"/>
            <w:rFonts w:ascii="LiSu" w:eastAsia="LiSu" w:cs="SimSun" w:hint="eastAsia"/>
            <w:spacing w:val="3"/>
            <w:sz w:val="32"/>
            <w:szCs w:val="32"/>
          </w:rPr>
          <w:t>二零零六年加拿大法会讲法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各地講法七</w:t>
      </w:r>
      <w:r w:rsidRPr="00DE280E">
        <w:rPr>
          <w:rFonts w:ascii="LiSu" w:eastAsia="LiSu" w:hAnsi="SimSun" w:cs="SimSun" w:hint="eastAsia"/>
          <w:sz w:val="32"/>
          <w:szCs w:val="32"/>
          <w:lang w:eastAsia="zh-TW"/>
        </w:rPr>
        <w:t>》〈</w:t>
      </w:r>
      <w:hyperlink r:id="rId155" w:history="1">
        <w:r w:rsidRPr="00DE280E">
          <w:rPr>
            <w:rStyle w:val="a7"/>
            <w:rFonts w:ascii="LiSu" w:eastAsia="LiSu" w:cs="SimSun" w:hint="eastAsia"/>
            <w:spacing w:val="3"/>
            <w:sz w:val="32"/>
            <w:szCs w:val="32"/>
            <w:lang w:eastAsia="zh-TW"/>
          </w:rPr>
          <w:t>二零零六年加拿大法會講法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各地講法七</w:t>
      </w:r>
      <w:r w:rsidRPr="00DE280E">
        <w:rPr>
          <w:rFonts w:ascii="LiSu" w:eastAsia="LiSu" w:hAnsi="SimSun" w:cs="SimSun" w:hint="eastAsia"/>
          <w:sz w:val="32"/>
          <w:szCs w:val="32"/>
        </w:rPr>
        <w:t>》〈</w:t>
      </w:r>
      <w:hyperlink r:id="rId156" w:history="1">
        <w:r w:rsidRPr="00DE280E">
          <w:rPr>
            <w:rStyle w:val="a7"/>
            <w:rFonts w:ascii="LiSu" w:eastAsia="LiSu" w:cs="SimSun" w:hint="eastAsia"/>
            <w:spacing w:val="3"/>
            <w:sz w:val="32"/>
            <w:szCs w:val="32"/>
          </w:rPr>
          <w:t>美国首都法会讲法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各地講法七</w:t>
      </w:r>
      <w:r w:rsidRPr="00DE280E">
        <w:rPr>
          <w:rFonts w:ascii="LiSu" w:eastAsia="LiSu" w:hAnsi="SimSun" w:cs="SimSun" w:hint="eastAsia"/>
          <w:sz w:val="32"/>
          <w:szCs w:val="32"/>
          <w:lang w:eastAsia="zh-TW"/>
        </w:rPr>
        <w:t>》〈</w:t>
      </w:r>
      <w:hyperlink r:id="rId157" w:history="1">
        <w:r w:rsidRPr="00DE280E">
          <w:rPr>
            <w:rStyle w:val="a7"/>
            <w:rFonts w:ascii="LiSu" w:eastAsia="LiSu" w:cs="SimSun" w:hint="eastAsia"/>
            <w:spacing w:val="3"/>
            <w:sz w:val="32"/>
            <w:szCs w:val="32"/>
            <w:lang w:eastAsia="zh-TW"/>
          </w:rPr>
          <w:t>美國首都法會講法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58" w:history="1">
        <w:r w:rsidRPr="00DE280E">
          <w:rPr>
            <w:rStyle w:val="a7"/>
            <w:rFonts w:ascii="LiSu" w:eastAsia="LiSu" w:hAnsi="SimSun" w:cs="SimSun" w:hint="eastAsia"/>
            <w:sz w:val="32"/>
            <w:szCs w:val="32"/>
          </w:rPr>
          <w:t>二零零五年旧金山法会讲法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hyperlink r:id="rId159" w:history="1">
        <w:r w:rsidRPr="00DE280E">
          <w:rPr>
            <w:rStyle w:val="a7"/>
            <w:rFonts w:ascii="LiSu" w:eastAsia="LiSu" w:hAnsi="SimSun" w:cs="SimSun" w:hint="eastAsia"/>
            <w:sz w:val="32"/>
            <w:szCs w:val="32"/>
            <w:lang w:eastAsia="zh-TW"/>
          </w:rPr>
          <w:t>二零零五年舊金山法會講法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hyperlink r:id="rId160" w:history="1">
        <w:r w:rsidRPr="00DE280E">
          <w:rPr>
            <w:rStyle w:val="a7"/>
            <w:rFonts w:ascii="LiSu" w:eastAsia="LiSu" w:hint="eastAsia"/>
            <w:sz w:val="32"/>
            <w:szCs w:val="32"/>
          </w:rPr>
          <w:t>洛杉矶市法会讲法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hyperlink r:id="rId161" w:history="1">
        <w:r w:rsidRPr="00DE280E">
          <w:rPr>
            <w:rStyle w:val="a7"/>
            <w:rFonts w:ascii="LiSu" w:eastAsia="LiSu" w:hint="eastAsia"/>
            <w:sz w:val="32"/>
            <w:szCs w:val="32"/>
            <w:lang w:eastAsia="zh-TW"/>
          </w:rPr>
          <w:t>洛杉磯市法會講法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rPr>
          <w:rFonts w:ascii="LiSu" w:eastAsia="LiSu"/>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lang w:eastAsia="zh-TW"/>
        </w:rPr>
        <w:t>《</w:t>
      </w:r>
      <w:hyperlink r:id="rId162" w:history="1">
        <w:r w:rsidRPr="00DE280E">
          <w:rPr>
            <w:rStyle w:val="a7"/>
            <w:rFonts w:ascii="LiSu" w:eastAsia="LiSu" w:hint="eastAsia"/>
            <w:sz w:val="32"/>
            <w:szCs w:val="32"/>
            <w:lang w:eastAsia="zh-TW"/>
          </w:rPr>
          <w:t>洪吟三</w:t>
        </w:r>
      </w:hyperlink>
      <w:r w:rsidRPr="00DE280E">
        <w:rPr>
          <w:rFonts w:ascii="LiSu" w:eastAsia="LiSu" w:hAnsi="SimSun" w:cs="SimSun" w:hint="eastAsia"/>
          <w:sz w:val="32"/>
          <w:szCs w:val="32"/>
          <w:lang w:eastAsia="zh-TW"/>
        </w:rPr>
        <w:t xml:space="preserve">》 </w:t>
      </w:r>
    </w:p>
    <w:p w:rsidR="00C4287B" w:rsidRPr="00DE280E" w:rsidRDefault="00C4287B" w:rsidP="00C4287B">
      <w:pPr>
        <w:rPr>
          <w:rFonts w:ascii="LiSu" w:eastAsia="LiSu"/>
          <w:sz w:val="32"/>
          <w:szCs w:val="32"/>
          <w:lang w:eastAsia="zh-TW"/>
        </w:rPr>
      </w:pPr>
      <w:r w:rsidRPr="00DE280E">
        <w:rPr>
          <w:rFonts w:ascii="LiSu" w:eastAsia="LiSu" w:hAnsi="SimSun" w:cs="SimSun" w:hint="eastAsia"/>
          <w:b/>
          <w:bCs/>
          <w:color w:val="008000"/>
          <w:sz w:val="32"/>
          <w:szCs w:val="32"/>
        </w:rPr>
        <w:lastRenderedPageBreak/>
        <w:t>▲ 正體版：</w:t>
      </w:r>
      <w:r w:rsidRPr="00DE280E">
        <w:rPr>
          <w:rFonts w:ascii="LiSu" w:eastAsia="LiSu" w:hAnsi="SimSun" w:cs="SimSun" w:hint="eastAsia"/>
          <w:sz w:val="32"/>
          <w:szCs w:val="32"/>
          <w:lang w:eastAsia="zh-TW"/>
        </w:rPr>
        <w:t>《</w:t>
      </w:r>
      <w:hyperlink r:id="rId163" w:history="1">
        <w:r w:rsidRPr="00DE280E">
          <w:rPr>
            <w:rStyle w:val="a7"/>
            <w:rFonts w:ascii="LiSu" w:eastAsia="LiSu" w:hint="eastAsia"/>
            <w:sz w:val="32"/>
            <w:szCs w:val="32"/>
            <w:lang w:eastAsia="zh-TW"/>
          </w:rPr>
          <w:t>洪吟三</w:t>
        </w:r>
      </w:hyperlink>
      <w:r w:rsidRPr="00DE280E">
        <w:rPr>
          <w:rFonts w:ascii="LiSu" w:eastAsia="LiSu" w:hint="eastAsia"/>
          <w:sz w:val="32"/>
          <w:szCs w:val="32"/>
          <w:lang w:eastAsia="zh-TW"/>
        </w:rPr>
        <w:t>》</w:t>
      </w:r>
      <w:r w:rsidRPr="00DE280E">
        <w:rPr>
          <w:rFonts w:ascii="LiSu" w:eastAsia="LiSu" w:hAnsi="SimSun" w:cs="SimSun" w:hint="eastAsia"/>
          <w:sz w:val="32"/>
          <w:szCs w:val="32"/>
          <w:lang w:eastAsia="zh-TW"/>
        </w:rPr>
        <w:t xml:space="preserve"> </w:t>
      </w:r>
    </w:p>
    <w:p w:rsidR="00C4287B" w:rsidRPr="00DE280E" w:rsidRDefault="00C4287B" w:rsidP="00C4287B">
      <w:pPr>
        <w:rPr>
          <w:rFonts w:ascii="LiSu" w:eastAsia="LiSu"/>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b/>
          <w:bCs/>
          <w:color w:val="FF5500"/>
          <w:sz w:val="32"/>
          <w:szCs w:val="32"/>
          <w:lang w:eastAsia="zh-TW"/>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lang w:eastAsia="zh-TW"/>
        </w:rPr>
        <w:t>《</w:t>
      </w:r>
      <w:hyperlink r:id="rId164" w:history="1">
        <w:r w:rsidRPr="00DE280E">
          <w:rPr>
            <w:rStyle w:val="a7"/>
            <w:rFonts w:ascii="LiSu" w:eastAsia="LiSu" w:hAnsi="SimSun" w:cs="SimSun" w:hint="eastAsia"/>
            <w:sz w:val="32"/>
            <w:szCs w:val="32"/>
            <w:lang w:eastAsia="zh-TW"/>
          </w:rPr>
          <w:t>精進要旨三</w:t>
        </w:r>
      </w:hyperlink>
      <w:r w:rsidRPr="00DE280E">
        <w:rPr>
          <w:rFonts w:ascii="LiSu" w:eastAsia="LiSu" w:hAnsi="SimSun" w:cs="SimSun" w:hint="eastAsia"/>
          <w:sz w:val="32"/>
          <w:szCs w:val="32"/>
          <w:lang w:eastAsia="zh-TW"/>
        </w:rPr>
        <w:t xml:space="preserve">》 </w:t>
      </w:r>
    </w:p>
    <w:p w:rsidR="00C4287B" w:rsidRPr="00DE280E" w:rsidRDefault="00C4287B" w:rsidP="00C4287B">
      <w:pPr>
        <w:pStyle w:val="ac"/>
        <w:rPr>
          <w:rFonts w:ascii="LiSu" w:eastAsia="LiSu"/>
          <w:sz w:val="32"/>
          <w:szCs w:val="32"/>
          <w:lang w:eastAsia="zh-TW"/>
        </w:rPr>
      </w:pPr>
      <w:r w:rsidRPr="00DE280E">
        <w:rPr>
          <w:rFonts w:ascii="LiSu" w:eastAsia="LiSu" w:hint="eastAsia"/>
          <w:b/>
          <w:bCs/>
          <w:color w:val="008000"/>
          <w:sz w:val="32"/>
          <w:szCs w:val="32"/>
        </w:rPr>
        <w:t>▲ 正體版：</w:t>
      </w:r>
      <w:r w:rsidRPr="00DE280E">
        <w:rPr>
          <w:rFonts w:ascii="LiSu" w:eastAsia="LiSu" w:hint="eastAsia"/>
          <w:sz w:val="32"/>
          <w:szCs w:val="32"/>
          <w:lang w:eastAsia="zh-TW"/>
        </w:rPr>
        <w:t>《</w:t>
      </w:r>
      <w:hyperlink r:id="rId165" w:history="1">
        <w:r w:rsidRPr="00DE280E">
          <w:rPr>
            <w:rStyle w:val="a7"/>
            <w:rFonts w:ascii="LiSu" w:eastAsia="LiSu" w:hint="eastAsia"/>
            <w:sz w:val="32"/>
            <w:szCs w:val="32"/>
            <w:lang w:eastAsia="zh-TW"/>
          </w:rPr>
          <w:t>精進要旨三</w:t>
        </w:r>
      </w:hyperlink>
      <w:r w:rsidRPr="00DE280E">
        <w:rPr>
          <w:rFonts w:ascii="LiSu" w:eastAsia="LiSu" w:hint="eastAsia"/>
          <w:sz w:val="32"/>
          <w:szCs w:val="32"/>
          <w:lang w:eastAsia="zh-TW"/>
        </w:rPr>
        <w:t>》</w:t>
      </w:r>
    </w:p>
    <w:p w:rsidR="00C4287B" w:rsidRPr="00DE280E" w:rsidRDefault="00C4287B" w:rsidP="00C4287B">
      <w:pPr>
        <w:rPr>
          <w:rFonts w:ascii="LiSu" w:eastAsia="LiSu"/>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各地講法八</w:t>
      </w:r>
      <w:r w:rsidRPr="00DE280E">
        <w:rPr>
          <w:rFonts w:ascii="LiSu" w:eastAsia="LiSu" w:hAnsi="SimSun" w:cs="SimSun" w:hint="eastAsia"/>
          <w:sz w:val="32"/>
          <w:szCs w:val="32"/>
        </w:rPr>
        <w:t>》〈</w:t>
      </w:r>
      <w:hyperlink r:id="rId166" w:history="1">
        <w:r w:rsidRPr="00DE280E">
          <w:rPr>
            <w:rStyle w:val="a7"/>
            <w:rFonts w:ascii="LiSu" w:eastAsia="LiSu" w:hAnsi="SimSun" w:cs="SimSun" w:hint="eastAsia"/>
            <w:spacing w:val="3"/>
            <w:sz w:val="32"/>
            <w:szCs w:val="32"/>
          </w:rPr>
          <w:t>二零零七年纽约法会讲法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各地講法八</w:t>
      </w:r>
      <w:r w:rsidRPr="00DE280E">
        <w:rPr>
          <w:rFonts w:ascii="LiSu" w:eastAsia="LiSu" w:hAnsi="SimSun" w:cs="SimSun" w:hint="eastAsia"/>
          <w:sz w:val="32"/>
          <w:szCs w:val="32"/>
          <w:lang w:eastAsia="zh-TW"/>
        </w:rPr>
        <w:t>》〈</w:t>
      </w:r>
      <w:hyperlink r:id="rId167" w:history="1">
        <w:r w:rsidRPr="00DE280E">
          <w:rPr>
            <w:rStyle w:val="a7"/>
            <w:rFonts w:ascii="LiSu" w:eastAsia="LiSu" w:cs="SimSun" w:hint="eastAsia"/>
            <w:sz w:val="32"/>
            <w:szCs w:val="32"/>
            <w:lang w:eastAsia="zh-TW"/>
          </w:rPr>
          <w:t>二零零七年紐約法會講法</w:t>
        </w:r>
      </w:hyperlink>
      <w:r w:rsidRPr="00DE280E">
        <w:rPr>
          <w:rFonts w:ascii="LiSu" w:eastAsia="LiSu" w:hAnsi="SimSun" w:cs="SimSun" w:hint="eastAsia"/>
          <w:sz w:val="32"/>
          <w:szCs w:val="32"/>
          <w:lang w:eastAsia="zh-TW"/>
        </w:rPr>
        <w:t xml:space="preserve">〉 </w:t>
      </w:r>
    </w:p>
    <w:p w:rsidR="00C4287B" w:rsidRPr="00DE280E" w:rsidRDefault="00C4287B" w:rsidP="00C4287B">
      <w:pPr>
        <w:pStyle w:val="ac"/>
        <w:spacing w:before="180" w:after="180"/>
        <w:rPr>
          <w:rFonts w:ascii="LiSu" w:eastAsia="LiSu"/>
          <w:b/>
          <w:bCs/>
          <w:color w:val="FF0000"/>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各地講法八</w:t>
      </w:r>
      <w:r w:rsidRPr="00DE280E">
        <w:rPr>
          <w:rFonts w:ascii="LiSu" w:eastAsia="LiSu" w:hAnsi="SimSun" w:cs="SimSun" w:hint="eastAsia"/>
          <w:sz w:val="32"/>
          <w:szCs w:val="32"/>
        </w:rPr>
        <w:t>》〈</w:t>
      </w:r>
      <w:hyperlink r:id="rId168" w:history="1">
        <w:r w:rsidRPr="00DE280E">
          <w:rPr>
            <w:rStyle w:val="a7"/>
            <w:rFonts w:ascii="LiSu" w:eastAsia="LiSu" w:hAnsi="SimSun" w:cs="SimSun" w:hint="eastAsia"/>
            <w:spacing w:val="3"/>
            <w:sz w:val="32"/>
            <w:szCs w:val="32"/>
          </w:rPr>
          <w:t>美国首都讲法</w:t>
        </w:r>
      </w:hyperlink>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各地講法八</w:t>
      </w:r>
      <w:r w:rsidRPr="00DE280E">
        <w:rPr>
          <w:rFonts w:ascii="LiSu" w:eastAsia="LiSu" w:hAnsi="SimSun" w:cs="SimSun" w:hint="eastAsia"/>
          <w:sz w:val="32"/>
          <w:szCs w:val="32"/>
          <w:lang w:eastAsia="zh-TW"/>
        </w:rPr>
        <w:t>》〈</w:t>
      </w:r>
      <w:hyperlink r:id="rId169" w:history="1">
        <w:r w:rsidRPr="00DE280E">
          <w:rPr>
            <w:rStyle w:val="a7"/>
            <w:rFonts w:ascii="LiSu" w:eastAsia="LiSu" w:cs="SimSun" w:hint="eastAsia"/>
            <w:sz w:val="32"/>
            <w:szCs w:val="32"/>
            <w:lang w:eastAsia="zh-TW"/>
          </w:rPr>
          <w:t>美國首都講法</w:t>
        </w:r>
      </w:hyperlink>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pacing w:before="180" w:after="180"/>
        <w:jc w:val="left"/>
        <w:rPr>
          <w:rFonts w:ascii="LiSu" w:eastAsia="LiSu"/>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各地講法八</w:t>
      </w:r>
      <w:r w:rsidRPr="00DE280E">
        <w:rPr>
          <w:rFonts w:ascii="LiSu" w:eastAsia="LiSu" w:hAnsi="SimSun" w:cs="SimSun" w:hint="eastAsia"/>
          <w:sz w:val="32"/>
          <w:szCs w:val="32"/>
        </w:rPr>
        <w:t>》〈</w:t>
      </w:r>
      <w:hyperlink r:id="rId170" w:history="1">
        <w:r w:rsidRPr="00DE280E">
          <w:rPr>
            <w:rStyle w:val="a7"/>
            <w:rFonts w:ascii="LiSu" w:eastAsia="LiSu" w:cs="SimSun" w:hint="eastAsia"/>
            <w:spacing w:val="3"/>
            <w:sz w:val="32"/>
            <w:szCs w:val="32"/>
          </w:rPr>
          <w:t>二零零八年纽约法会讲法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各地講法八</w:t>
      </w:r>
      <w:r w:rsidRPr="00DE280E">
        <w:rPr>
          <w:rFonts w:ascii="LiSu" w:eastAsia="LiSu" w:hAnsi="SimSun" w:cs="SimSun" w:hint="eastAsia"/>
          <w:sz w:val="32"/>
          <w:szCs w:val="32"/>
          <w:lang w:eastAsia="zh-TW"/>
        </w:rPr>
        <w:t>》〈</w:t>
      </w:r>
      <w:hyperlink r:id="rId171" w:history="1">
        <w:r w:rsidRPr="00DE280E">
          <w:rPr>
            <w:rStyle w:val="a7"/>
            <w:rFonts w:ascii="LiSu" w:eastAsia="LiSu" w:cs="SimSun" w:hint="eastAsia"/>
            <w:spacing w:val="3"/>
            <w:sz w:val="32"/>
            <w:szCs w:val="32"/>
            <w:lang w:eastAsia="zh-TW"/>
          </w:rPr>
          <w:t>二零零八年紐約法會講法</w:t>
        </w:r>
      </w:hyperlink>
      <w:r w:rsidRPr="00DE280E">
        <w:rPr>
          <w:rFonts w:ascii="LiSu" w:eastAsia="LiSu" w:hint="eastAsia"/>
          <w:sz w:val="32"/>
          <w:szCs w:val="32"/>
          <w:lang w:eastAsia="zh-TW"/>
        </w:rPr>
        <w:t>〉</w:t>
      </w:r>
      <w:r w:rsidRPr="00DE280E">
        <w:rPr>
          <w:rFonts w:ascii="LiSu" w:eastAsia="LiSu" w:hAnsi="SimSun" w:cs="SimSun" w:hint="eastAsia"/>
          <w:sz w:val="32"/>
          <w:szCs w:val="32"/>
          <w:lang w:eastAsia="zh-TW"/>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各地講法九</w:t>
      </w:r>
      <w:r w:rsidRPr="00DE280E">
        <w:rPr>
          <w:rFonts w:ascii="LiSu" w:eastAsia="LiSu" w:hAnsi="SimSun" w:cs="SimSun" w:hint="eastAsia"/>
          <w:sz w:val="32"/>
          <w:szCs w:val="32"/>
        </w:rPr>
        <w:t>》〈</w:t>
      </w:r>
      <w:hyperlink r:id="rId172" w:history="1">
        <w:r w:rsidRPr="00DE280E">
          <w:rPr>
            <w:rStyle w:val="a7"/>
            <w:rFonts w:ascii="LiSu" w:eastAsia="LiSu" w:cs="SimSun" w:hint="eastAsia"/>
            <w:spacing w:val="3"/>
            <w:sz w:val="32"/>
            <w:szCs w:val="32"/>
          </w:rPr>
          <w:t>二零零九年大纽约国际法会讲法</w:t>
        </w:r>
      </w:hyperlink>
      <w:r w:rsidRPr="00DE280E">
        <w:rPr>
          <w:rFonts w:ascii="LiSu" w:eastAsia="LiSu" w:hint="eastAsia"/>
          <w:sz w:val="32"/>
          <w:szCs w:val="32"/>
        </w:rPr>
        <w:t>〉</w:t>
      </w:r>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各地講法九</w:t>
      </w:r>
      <w:r w:rsidRPr="00DE280E">
        <w:rPr>
          <w:rFonts w:ascii="LiSu" w:eastAsia="LiSu" w:hAnsi="SimSun" w:cs="SimSun" w:hint="eastAsia"/>
          <w:sz w:val="32"/>
          <w:szCs w:val="32"/>
          <w:lang w:eastAsia="zh-TW"/>
        </w:rPr>
        <w:t>》〈</w:t>
      </w:r>
      <w:hyperlink r:id="rId173" w:history="1">
        <w:r w:rsidRPr="00DE280E">
          <w:rPr>
            <w:rStyle w:val="a7"/>
            <w:rFonts w:ascii="LiSu" w:eastAsia="LiSu" w:cs="SimSun" w:hint="eastAsia"/>
            <w:sz w:val="32"/>
            <w:szCs w:val="32"/>
            <w:lang w:eastAsia="zh-TW"/>
          </w:rPr>
          <w:t>二零零九年大紐約國際法會講法</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各地講法九</w:t>
      </w:r>
      <w:r w:rsidRPr="00DE280E">
        <w:rPr>
          <w:rFonts w:ascii="LiSu" w:eastAsia="LiSu" w:hAnsi="SimSun" w:cs="SimSun" w:hint="eastAsia"/>
          <w:sz w:val="32"/>
          <w:szCs w:val="32"/>
        </w:rPr>
        <w:t>》〈</w:t>
      </w:r>
      <w:hyperlink r:id="rId174" w:history="1">
        <w:r w:rsidRPr="00DE280E">
          <w:rPr>
            <w:rStyle w:val="a7"/>
            <w:rFonts w:ascii="LiSu" w:eastAsia="LiSu" w:hAnsi="SimSun" w:cs="SimSun" w:hint="eastAsia"/>
            <w:spacing w:val="3"/>
            <w:sz w:val="32"/>
            <w:szCs w:val="32"/>
          </w:rPr>
          <w:t>二零零九年华盛顿DC国际法会讲法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各地講法九</w:t>
      </w:r>
      <w:r w:rsidRPr="00DE280E">
        <w:rPr>
          <w:rFonts w:ascii="LiSu" w:eastAsia="LiSu" w:hAnsi="SimSun" w:cs="SimSun" w:hint="eastAsia"/>
          <w:sz w:val="32"/>
          <w:szCs w:val="32"/>
          <w:lang w:eastAsia="zh-TW"/>
        </w:rPr>
        <w:t>》〈</w:t>
      </w:r>
      <w:hyperlink r:id="rId175" w:history="1">
        <w:r w:rsidRPr="00DE280E">
          <w:rPr>
            <w:rStyle w:val="a7"/>
            <w:rFonts w:ascii="LiSu" w:eastAsia="LiSu" w:hAnsi="SimSun" w:cs="SimSun" w:hint="eastAsia"/>
            <w:spacing w:val="3"/>
            <w:sz w:val="32"/>
            <w:szCs w:val="32"/>
            <w:lang w:eastAsia="zh-TW"/>
          </w:rPr>
          <w:t>二零零九年華盛頓ＤＣ國際法會講法</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各地講法九</w:t>
      </w:r>
      <w:r w:rsidRPr="00DE280E">
        <w:rPr>
          <w:rFonts w:ascii="LiSu" w:eastAsia="LiSu" w:hAnsi="SimSun" w:cs="SimSun" w:hint="eastAsia"/>
          <w:sz w:val="32"/>
          <w:szCs w:val="32"/>
        </w:rPr>
        <w:t>》〈</w:t>
      </w:r>
      <w:hyperlink r:id="rId176" w:history="1">
        <w:r w:rsidRPr="00DE280E">
          <w:rPr>
            <w:rStyle w:val="a7"/>
            <w:rFonts w:ascii="LiSu" w:eastAsia="LiSu" w:cs="SimSun" w:hint="eastAsia"/>
            <w:spacing w:val="3"/>
            <w:sz w:val="32"/>
            <w:szCs w:val="32"/>
          </w:rPr>
          <w:t>在新唐人电视讨论会上的讲法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各地講法九</w:t>
      </w:r>
      <w:r w:rsidRPr="00DE280E">
        <w:rPr>
          <w:rFonts w:ascii="LiSu" w:eastAsia="LiSu" w:hAnsi="SimSun" w:cs="SimSun" w:hint="eastAsia"/>
          <w:sz w:val="32"/>
          <w:szCs w:val="32"/>
          <w:lang w:eastAsia="zh-TW"/>
        </w:rPr>
        <w:t>》〈</w:t>
      </w:r>
      <w:hyperlink r:id="rId177" w:history="1">
        <w:r w:rsidRPr="00DE280E">
          <w:rPr>
            <w:rStyle w:val="a7"/>
            <w:rFonts w:ascii="LiSu" w:eastAsia="LiSu" w:cs="SimSun" w:hint="eastAsia"/>
            <w:spacing w:val="3"/>
            <w:sz w:val="32"/>
            <w:szCs w:val="32"/>
            <w:lang w:eastAsia="zh-TW"/>
          </w:rPr>
          <w:t>在新唐人電視討論會上的講法</w:t>
        </w:r>
      </w:hyperlink>
      <w:r w:rsidRPr="00DE280E">
        <w:rPr>
          <w:rFonts w:ascii="LiSu" w:eastAsia="LiSu" w:hint="eastAsia"/>
          <w:sz w:val="32"/>
          <w:szCs w:val="32"/>
          <w:lang w:eastAsia="zh-TW"/>
        </w:rPr>
        <w:t>〉</w:t>
      </w:r>
    </w:p>
    <w:p w:rsidR="00C4287B" w:rsidRPr="00DE280E" w:rsidRDefault="00C4287B" w:rsidP="00C4287B">
      <w:pPr>
        <w:rPr>
          <w:rFonts w:ascii="LiSu" w:eastAsia="LiSu"/>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各地講法十</w:t>
      </w:r>
      <w:r w:rsidRPr="00DE280E">
        <w:rPr>
          <w:rFonts w:ascii="LiSu" w:eastAsia="LiSu" w:hAnsi="SimSun" w:cs="SimSun" w:hint="eastAsia"/>
          <w:sz w:val="32"/>
          <w:szCs w:val="32"/>
        </w:rPr>
        <w:t>》〈</w:t>
      </w:r>
      <w:hyperlink r:id="rId178" w:history="1">
        <w:r w:rsidRPr="00DE280E">
          <w:rPr>
            <w:rStyle w:val="a7"/>
            <w:rFonts w:ascii="LiSu" w:eastAsia="LiSu" w:hAnsi="SimSun" w:cs="SimSun" w:hint="eastAsia"/>
            <w:spacing w:val="3"/>
            <w:sz w:val="32"/>
            <w:szCs w:val="32"/>
          </w:rPr>
          <w:t>在明慧网十周年法会上讲法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w:t>
      </w:r>
      <w:r w:rsidRPr="00DE280E">
        <w:rPr>
          <w:rFonts w:ascii="LiSu" w:eastAsia="LiSu" w:hAnsi="SimSun" w:cs="SimSun" w:hint="eastAsia"/>
          <w:sz w:val="32"/>
          <w:szCs w:val="32"/>
          <w:lang w:eastAsia="zh-TW"/>
        </w:rPr>
        <w:t>》〈</w:t>
      </w:r>
      <w:hyperlink r:id="rId179" w:history="1">
        <w:r w:rsidRPr="00DE280E">
          <w:rPr>
            <w:rStyle w:val="a7"/>
            <w:rFonts w:ascii="LiSu" w:eastAsia="LiSu" w:cs="SimSun" w:hint="eastAsia"/>
            <w:sz w:val="32"/>
            <w:szCs w:val="32"/>
            <w:lang w:eastAsia="zh-TW"/>
          </w:rPr>
          <w:t>在明慧網十週年法會上講法</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各地講法十</w:t>
      </w:r>
      <w:r w:rsidRPr="00DE280E">
        <w:rPr>
          <w:rFonts w:ascii="LiSu" w:eastAsia="LiSu" w:hAnsi="SimSun" w:cs="SimSun" w:hint="eastAsia"/>
          <w:sz w:val="32"/>
          <w:szCs w:val="32"/>
        </w:rPr>
        <w:t>》〈</w:t>
      </w:r>
      <w:hyperlink r:id="rId180" w:history="1">
        <w:r w:rsidRPr="00DE280E">
          <w:rPr>
            <w:rStyle w:val="a7"/>
            <w:rFonts w:ascii="LiSu" w:eastAsia="LiSu" w:hAnsi="SimSun" w:cs="SimSun" w:hint="eastAsia"/>
            <w:spacing w:val="3"/>
            <w:sz w:val="32"/>
            <w:szCs w:val="32"/>
          </w:rPr>
          <w:t>曼哈顿讲法</w:t>
        </w:r>
      </w:hyperlink>
      <w:r w:rsidRPr="00DE280E">
        <w:rPr>
          <w:rFonts w:ascii="LiSu" w:eastAsia="LiSu" w:hint="eastAsia"/>
          <w:sz w:val="32"/>
          <w:szCs w:val="32"/>
        </w:rPr>
        <w:t>〉</w:t>
      </w:r>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w:t>
      </w:r>
      <w:r w:rsidRPr="00DE280E">
        <w:rPr>
          <w:rFonts w:ascii="LiSu" w:eastAsia="LiSu" w:hAnsi="SimSun" w:cs="SimSun" w:hint="eastAsia"/>
          <w:sz w:val="32"/>
          <w:szCs w:val="32"/>
          <w:lang w:eastAsia="zh-TW"/>
        </w:rPr>
        <w:t>》〈</w:t>
      </w:r>
      <w:hyperlink r:id="rId181" w:history="1">
        <w:r w:rsidRPr="00DE280E">
          <w:rPr>
            <w:rStyle w:val="a7"/>
            <w:rFonts w:ascii="LiSu" w:eastAsia="LiSu" w:cs="SimSun" w:hint="eastAsia"/>
            <w:sz w:val="32"/>
            <w:szCs w:val="32"/>
            <w:lang w:eastAsia="zh-TW"/>
          </w:rPr>
          <w:t>曼哈頓講法</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各地講法十</w:t>
      </w:r>
      <w:r w:rsidRPr="00DE280E">
        <w:rPr>
          <w:rFonts w:ascii="LiSu" w:eastAsia="LiSu" w:hAnsi="SimSun" w:cs="SimSun" w:hint="eastAsia"/>
          <w:sz w:val="32"/>
          <w:szCs w:val="32"/>
        </w:rPr>
        <w:t>》〈</w:t>
      </w:r>
      <w:hyperlink r:id="rId182" w:history="1">
        <w:r w:rsidRPr="00DE280E">
          <w:rPr>
            <w:rStyle w:val="a7"/>
            <w:rFonts w:ascii="LiSu" w:eastAsia="LiSu" w:hAnsi="SimSun" w:cs="SimSun" w:hint="eastAsia"/>
            <w:spacing w:val="3"/>
            <w:sz w:val="32"/>
            <w:szCs w:val="32"/>
          </w:rPr>
          <w:t>在大纪元会议上讲法</w:t>
        </w:r>
      </w:hyperlink>
      <w:r w:rsidRPr="00DE280E">
        <w:rPr>
          <w:rFonts w:ascii="LiSu" w:eastAsia="LiSu" w:hint="eastAsia"/>
          <w:sz w:val="32"/>
          <w:szCs w:val="32"/>
        </w:rPr>
        <w:t>〉</w:t>
      </w:r>
      <w:r w:rsidRPr="00DE280E">
        <w:rPr>
          <w:rFonts w:ascii="LiSu" w:eastAsia="LiSu" w:hAnsi="SimSun" w:cs="SimSun" w:hint="eastAsia"/>
          <w:sz w:val="32"/>
          <w:szCs w:val="32"/>
        </w:rPr>
        <w:t xml:space="preserve"> </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w:t>
      </w:r>
      <w:r w:rsidRPr="00DE280E">
        <w:rPr>
          <w:rFonts w:ascii="LiSu" w:eastAsia="LiSu" w:hAnsi="SimSun" w:cs="SimSun" w:hint="eastAsia"/>
          <w:sz w:val="32"/>
          <w:szCs w:val="32"/>
          <w:lang w:eastAsia="zh-TW"/>
        </w:rPr>
        <w:t>》〈</w:t>
      </w:r>
      <w:hyperlink r:id="rId183" w:history="1">
        <w:r w:rsidRPr="00DE280E">
          <w:rPr>
            <w:rStyle w:val="a7"/>
            <w:rFonts w:ascii="LiSu" w:eastAsia="LiSu" w:hAnsi="SimSun" w:cs="SimSun" w:hint="eastAsia"/>
            <w:spacing w:val="3"/>
            <w:sz w:val="32"/>
            <w:szCs w:val="32"/>
            <w:shd w:val="clear" w:color="auto" w:fill="FFFFFF"/>
            <w:lang w:eastAsia="zh-TW"/>
          </w:rPr>
          <w:t>在大紀元會議上講法</w:t>
        </w:r>
      </w:hyperlink>
      <w:r w:rsidRPr="00DE280E">
        <w:rPr>
          <w:rFonts w:ascii="LiSu" w:eastAsia="LiSu" w:hint="eastAsia"/>
          <w:sz w:val="32"/>
          <w:szCs w:val="32"/>
          <w:lang w:eastAsia="zh-TW"/>
        </w:rPr>
        <w:t>〉</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lang w:eastAsia="zh-TW"/>
        </w:rPr>
      </w:pPr>
      <w:r w:rsidRPr="00DE280E">
        <w:rPr>
          <w:rFonts w:ascii="LiSu" w:eastAsia="LiSu" w:hint="eastAsia"/>
          <w:b/>
          <w:bCs/>
          <w:color w:val="FF0000"/>
          <w:sz w:val="32"/>
          <w:szCs w:val="32"/>
          <w:lang w:eastAsia="zh-TW"/>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w:t>
      </w:r>
      <w:r w:rsidRPr="00DE280E">
        <w:rPr>
          <w:rFonts w:ascii="LiSu" w:eastAsia="LiSu" w:hAnsi="SimSun" w:cs="SimSun" w:hint="eastAsia"/>
          <w:sz w:val="32"/>
          <w:szCs w:val="32"/>
          <w:lang w:eastAsia="zh-TW"/>
        </w:rPr>
        <w:t>》〈</w:t>
      </w:r>
      <w:hyperlink r:id="rId184" w:history="1">
        <w:r w:rsidRPr="00DE280E">
          <w:rPr>
            <w:rStyle w:val="a7"/>
            <w:rFonts w:ascii="LiSu" w:eastAsia="LiSu" w:hAnsi="SimSun" w:cs="SimSun" w:hint="eastAsia"/>
            <w:spacing w:val="3"/>
            <w:sz w:val="32"/>
            <w:szCs w:val="32"/>
            <w:lang w:eastAsia="zh-TW"/>
          </w:rPr>
          <w:t>再精進</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w:t>
      </w:r>
      <w:r w:rsidRPr="00DE280E">
        <w:rPr>
          <w:rFonts w:ascii="LiSu" w:eastAsia="LiSu" w:hAnsi="SimSun" w:cs="SimSun" w:hint="eastAsia"/>
          <w:sz w:val="32"/>
          <w:szCs w:val="32"/>
          <w:lang w:eastAsia="zh-TW"/>
        </w:rPr>
        <w:t>》〈</w:t>
      </w:r>
      <w:hyperlink r:id="rId185" w:history="1">
        <w:r w:rsidRPr="00DE280E">
          <w:rPr>
            <w:rStyle w:val="a7"/>
            <w:rFonts w:ascii="LiSu" w:eastAsia="LiSu" w:hAnsi="SimSun" w:cs="SimSun" w:hint="eastAsia"/>
            <w:spacing w:val="3"/>
            <w:sz w:val="32"/>
            <w:szCs w:val="32"/>
            <w:shd w:val="clear" w:color="auto" w:fill="FFFFFF"/>
            <w:lang w:eastAsia="zh-TW"/>
          </w:rPr>
          <w:t>再精進</w:t>
        </w:r>
      </w:hyperlink>
      <w:r w:rsidRPr="00DE280E">
        <w:rPr>
          <w:rFonts w:ascii="LiSu" w:eastAsia="LiSu" w:hint="eastAsia"/>
          <w:sz w:val="32"/>
          <w:szCs w:val="32"/>
          <w:lang w:eastAsia="zh-TW"/>
        </w:rPr>
        <w:t>〉</w:t>
      </w:r>
    </w:p>
    <w:p w:rsidR="00C4287B" w:rsidRPr="00DE280E" w:rsidRDefault="00C4287B" w:rsidP="00C4287B">
      <w:pPr>
        <w:rPr>
          <w:rFonts w:ascii="LiSu" w:eastAsia="LiSu"/>
          <w:sz w:val="32"/>
          <w:szCs w:val="32"/>
          <w:lang w:eastAsia="zh-TW"/>
        </w:rPr>
      </w:pPr>
    </w:p>
    <w:p w:rsidR="00C4287B" w:rsidRPr="00DE280E" w:rsidRDefault="00C4287B" w:rsidP="00C4287B">
      <w:pPr>
        <w:rPr>
          <w:rFonts w:ascii="LiSu" w:eastAsia="LiSu"/>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sz w:val="32"/>
          <w:szCs w:val="32"/>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b/>
          <w:bCs/>
          <w:sz w:val="32"/>
          <w:szCs w:val="32"/>
        </w:rPr>
        <w:t>各地講法十一</w:t>
      </w:r>
      <w:r w:rsidRPr="00DE280E">
        <w:rPr>
          <w:rFonts w:ascii="LiSu" w:eastAsia="LiSu" w:hAnsi="SimSun" w:cs="SimSun" w:hint="eastAsia"/>
          <w:sz w:val="32"/>
          <w:szCs w:val="32"/>
        </w:rPr>
        <w:t>》〈</w:t>
      </w:r>
      <w:hyperlink r:id="rId186" w:history="1">
        <w:r w:rsidRPr="00DE280E">
          <w:rPr>
            <w:rStyle w:val="a7"/>
            <w:rFonts w:ascii="LiSu" w:eastAsia="LiSu" w:hAnsi="SimSun" w:cs="SimSun" w:hint="eastAsia"/>
            <w:spacing w:val="3"/>
            <w:sz w:val="32"/>
            <w:szCs w:val="32"/>
          </w:rPr>
          <w:t>二零一零年纽约法会讲法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lastRenderedPageBreak/>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各地講法十一</w:t>
      </w:r>
      <w:r w:rsidRPr="00DE280E">
        <w:rPr>
          <w:rFonts w:ascii="LiSu" w:eastAsia="LiSu" w:hAnsi="SimSun" w:cs="SimSun" w:hint="eastAsia"/>
          <w:sz w:val="32"/>
          <w:szCs w:val="32"/>
          <w:lang w:eastAsia="zh-TW"/>
        </w:rPr>
        <w:t>》〈</w:t>
      </w:r>
      <w:hyperlink r:id="rId187" w:history="1">
        <w:r w:rsidRPr="00DE280E">
          <w:rPr>
            <w:rStyle w:val="a7"/>
            <w:rFonts w:ascii="LiSu" w:eastAsia="LiSu" w:hAnsi="SimSun" w:cs="SimSun" w:hint="eastAsia"/>
            <w:spacing w:val="3"/>
            <w:sz w:val="32"/>
            <w:szCs w:val="32"/>
            <w:lang w:eastAsia="zh-TW"/>
          </w:rPr>
          <w:t>二零一零年紐約法會講法</w:t>
        </w:r>
      </w:hyperlink>
      <w:r w:rsidRPr="00DE280E">
        <w:rPr>
          <w:rFonts w:ascii="LiSu" w:eastAsia="LiSu" w:hint="eastAsia"/>
          <w:sz w:val="32"/>
          <w:szCs w:val="32"/>
          <w:lang w:eastAsia="zh-TW"/>
        </w:rPr>
        <w:t>〉</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各地講法十一</w:t>
      </w:r>
      <w:r w:rsidRPr="00DE280E">
        <w:rPr>
          <w:rFonts w:ascii="LiSu" w:eastAsia="LiSu" w:hAnsi="SimSun" w:cs="SimSun" w:hint="eastAsia"/>
          <w:sz w:val="32"/>
          <w:szCs w:val="32"/>
        </w:rPr>
        <w:t>》〈</w:t>
      </w:r>
      <w:hyperlink r:id="rId188" w:history="1">
        <w:r w:rsidRPr="00DE280E">
          <w:rPr>
            <w:rStyle w:val="a7"/>
            <w:rFonts w:ascii="LiSu" w:eastAsia="LiSu" w:hAnsi="SimSun" w:cs="SimSun" w:hint="eastAsia"/>
            <w:spacing w:val="3"/>
            <w:sz w:val="32"/>
            <w:szCs w:val="32"/>
          </w:rPr>
          <w:t>大法弟子必须学法</w:t>
        </w:r>
      </w:hyperlink>
      <w:r w:rsidRPr="00DE280E">
        <w:rPr>
          <w:rFonts w:ascii="LiSu" w:eastAsia="LiSu" w:hint="eastAsia"/>
          <w:sz w:val="32"/>
          <w:szCs w:val="32"/>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各地講法十一</w:t>
      </w:r>
      <w:r w:rsidRPr="00DE280E">
        <w:rPr>
          <w:rFonts w:ascii="LiSu" w:eastAsia="LiSu" w:hAnsi="SimSun" w:cs="SimSun" w:hint="eastAsia"/>
          <w:sz w:val="32"/>
          <w:szCs w:val="32"/>
          <w:lang w:eastAsia="zh-TW"/>
        </w:rPr>
        <w:t>》〈</w:t>
      </w:r>
      <w:hyperlink r:id="rId189" w:history="1">
        <w:r w:rsidRPr="00DE280E">
          <w:rPr>
            <w:rStyle w:val="a7"/>
            <w:rFonts w:ascii="LiSu" w:eastAsia="LiSu" w:hAnsi="SimSun" w:cs="SimSun" w:hint="eastAsia"/>
            <w:spacing w:val="3"/>
            <w:sz w:val="32"/>
            <w:szCs w:val="32"/>
            <w:lang w:eastAsia="zh-TW"/>
          </w:rPr>
          <w:t>大法弟子必須學法</w:t>
        </w:r>
      </w:hyperlink>
      <w:r w:rsidRPr="00DE280E">
        <w:rPr>
          <w:rFonts w:ascii="LiSu" w:eastAsia="LiSu" w:hint="eastAsia"/>
          <w:sz w:val="32"/>
          <w:szCs w:val="32"/>
          <w:lang w:eastAsia="zh-TW"/>
        </w:rPr>
        <w:t>〉</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lang w:eastAsia="zh-TW"/>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各地講法十一</w:t>
      </w:r>
      <w:r w:rsidRPr="00DE280E">
        <w:rPr>
          <w:rFonts w:ascii="LiSu" w:eastAsia="LiSu" w:hAnsi="SimSun" w:cs="SimSun" w:hint="eastAsia"/>
          <w:sz w:val="32"/>
          <w:szCs w:val="32"/>
          <w:lang w:eastAsia="zh-TW"/>
        </w:rPr>
        <w:t>》〈</w:t>
      </w:r>
      <w:hyperlink r:id="rId190" w:history="1">
        <w:r w:rsidRPr="00DE280E">
          <w:rPr>
            <w:rStyle w:val="a7"/>
            <w:rFonts w:ascii="LiSu" w:eastAsia="LiSu" w:hAnsi="SimSun" w:cs="SimSun" w:hint="eastAsia"/>
            <w:spacing w:val="3"/>
            <w:sz w:val="32"/>
            <w:szCs w:val="32"/>
            <w:lang w:eastAsia="zh-TW"/>
          </w:rPr>
          <w:t>什么是大法弟子</w:t>
        </w:r>
      </w:hyperlink>
      <w:r w:rsidRPr="00DE280E">
        <w:rPr>
          <w:rFonts w:ascii="LiSu" w:eastAsia="LiSu" w:hint="eastAsia"/>
          <w:sz w:val="32"/>
          <w:szCs w:val="32"/>
          <w:lang w:eastAsia="zh-TW"/>
        </w:rPr>
        <w:t>〉</w:t>
      </w:r>
    </w:p>
    <w:p w:rsidR="00C4287B" w:rsidRPr="00DE280E" w:rsidRDefault="00C4287B" w:rsidP="00C4287B">
      <w:pPr>
        <w:widowControl/>
        <w:spacing w:before="180" w:after="180"/>
        <w:jc w:val="left"/>
        <w:rPr>
          <w:rFonts w:ascii="LiSu" w:eastAsia="LiSu" w:hAnsi="SimSun" w:cs="SimSun"/>
          <w:sz w:val="32"/>
          <w:szCs w:val="32"/>
          <w:lang w:eastAsia="zh-TW"/>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color w:val="008000"/>
          <w:sz w:val="32"/>
          <w:szCs w:val="32"/>
          <w:lang w:eastAsia="zh-TW"/>
        </w:rPr>
        <w:t>《</w:t>
      </w:r>
      <w:r w:rsidRPr="00DE280E">
        <w:rPr>
          <w:rFonts w:ascii="LiSu" w:eastAsia="LiSu" w:hAnsi="SimSun" w:cs="SimSun" w:hint="eastAsia"/>
          <w:b/>
          <w:bCs/>
          <w:sz w:val="32"/>
          <w:szCs w:val="32"/>
          <w:lang w:eastAsia="zh-TW"/>
        </w:rPr>
        <w:t>各地講法十一</w:t>
      </w:r>
      <w:r w:rsidRPr="00DE280E">
        <w:rPr>
          <w:rFonts w:ascii="LiSu" w:eastAsia="LiSu" w:hAnsi="SimSun" w:cs="SimSun" w:hint="eastAsia"/>
          <w:sz w:val="32"/>
          <w:szCs w:val="32"/>
          <w:lang w:eastAsia="zh-TW"/>
        </w:rPr>
        <w:t>》〈</w:t>
      </w:r>
      <w:hyperlink r:id="rId191" w:history="1">
        <w:r w:rsidRPr="00DE280E">
          <w:rPr>
            <w:rStyle w:val="a7"/>
            <w:rFonts w:ascii="LiSu" w:eastAsia="LiSu" w:hAnsi="SimSun" w:cs="SimSun" w:hint="eastAsia"/>
            <w:spacing w:val="3"/>
            <w:sz w:val="32"/>
            <w:szCs w:val="32"/>
            <w:lang w:eastAsia="zh-TW"/>
          </w:rPr>
          <w:t>甚麼是大法弟子</w:t>
        </w:r>
      </w:hyperlink>
      <w:r w:rsidRPr="00DE280E">
        <w:rPr>
          <w:rFonts w:ascii="LiSu" w:eastAsia="LiSu" w:hint="eastAsia"/>
          <w:sz w:val="32"/>
          <w:szCs w:val="32"/>
          <w:lang w:eastAsia="zh-TW"/>
        </w:rPr>
        <w:t>〉</w:t>
      </w:r>
    </w:p>
    <w:p w:rsidR="00C4287B" w:rsidRPr="00DE280E" w:rsidRDefault="00C4287B" w:rsidP="00C4287B">
      <w:pPr>
        <w:rPr>
          <w:rFonts w:ascii="LiSu" w:eastAsia="LiSu" w:hAnsi="SimSun" w:cs="SimSun"/>
          <w:sz w:val="32"/>
          <w:szCs w:val="32"/>
          <w:lang w:eastAsia="zh-TW"/>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DE280E" w:rsidRDefault="00C4287B" w:rsidP="00C4287B">
      <w:pPr>
        <w:widowControl/>
        <w:shd w:val="clear" w:color="auto" w:fill="FFFFFF"/>
        <w:spacing w:before="280" w:after="280" w:line="440" w:lineRule="atLeast"/>
        <w:jc w:val="left"/>
        <w:rPr>
          <w:rFonts w:ascii="LiSu" w:eastAsia="LiSu" w:hAnsi="SimSun" w:cs="SimSun"/>
          <w:b/>
          <w:bCs/>
          <w:color w:val="FF5500"/>
          <w:sz w:val="32"/>
          <w:szCs w:val="32"/>
        </w:rPr>
      </w:pPr>
      <w:r w:rsidRPr="00DE280E">
        <w:rPr>
          <w:rFonts w:ascii="LiSu" w:eastAsia="LiSu" w:hAnsi="SimSun" w:cs="SimSun" w:hint="eastAsia"/>
          <w:b/>
          <w:bCs/>
          <w:color w:val="008000"/>
          <w:sz w:val="32"/>
          <w:szCs w:val="32"/>
          <w:lang w:eastAsia="zh-TW"/>
        </w:rPr>
        <w:t>▲ 简体版：</w:t>
      </w:r>
      <w:r w:rsidRPr="00DE280E">
        <w:rPr>
          <w:rFonts w:ascii="LiSu" w:eastAsia="LiSu" w:hAnsi="SimSun" w:cs="SimSun" w:hint="eastAsia"/>
          <w:sz w:val="32"/>
          <w:szCs w:val="32"/>
        </w:rPr>
        <w:t>《</w:t>
      </w:r>
      <w:r w:rsidRPr="00DE280E">
        <w:rPr>
          <w:rFonts w:ascii="LiSu" w:eastAsia="LiSu" w:hAnsi="SimSun" w:cs="SimSun" w:hint="eastAsia"/>
          <w:b/>
          <w:bCs/>
          <w:sz w:val="32"/>
          <w:szCs w:val="32"/>
        </w:rPr>
        <w:t>各地講法十一</w:t>
      </w:r>
      <w:r w:rsidRPr="00DE280E">
        <w:rPr>
          <w:rFonts w:ascii="LiSu" w:eastAsia="LiSu" w:hAnsi="SimSun" w:cs="SimSun" w:hint="eastAsia"/>
          <w:sz w:val="32"/>
          <w:szCs w:val="32"/>
        </w:rPr>
        <w:t>》〈</w:t>
      </w:r>
      <w:hyperlink r:id="rId192" w:history="1">
        <w:r w:rsidRPr="00DE280E">
          <w:rPr>
            <w:rStyle w:val="a7"/>
            <w:rFonts w:ascii="LiSu" w:eastAsia="LiSu" w:hAnsi="SimSun" w:cs="SimSun" w:hint="eastAsia"/>
            <w:spacing w:val="3"/>
            <w:sz w:val="32"/>
            <w:szCs w:val="32"/>
          </w:rPr>
          <w:t>二十年讲法</w:t>
        </w:r>
      </w:hyperlink>
      <w:r w:rsidRPr="00DE280E">
        <w:rPr>
          <w:rFonts w:ascii="LiSu" w:eastAsia="LiSu" w:hint="eastAsia"/>
          <w:sz w:val="32"/>
          <w:szCs w:val="32"/>
        </w:rPr>
        <w:t>〉</w:t>
      </w:r>
    </w:p>
    <w:p w:rsidR="00C4287B" w:rsidRDefault="00C4287B" w:rsidP="00C4287B">
      <w:pPr>
        <w:widowControl/>
        <w:spacing w:before="180" w:after="180"/>
        <w:jc w:val="left"/>
        <w:rPr>
          <w:rFonts w:ascii="LiSu" w:eastAsia="LiSu"/>
          <w:sz w:val="32"/>
          <w:szCs w:val="32"/>
        </w:rPr>
      </w:pPr>
      <w:r w:rsidRPr="00DE280E">
        <w:rPr>
          <w:rFonts w:ascii="LiSu" w:eastAsia="LiSu" w:hAnsi="SimSun" w:cs="SimSun" w:hint="eastAsia"/>
          <w:b/>
          <w:bCs/>
          <w:color w:val="008000"/>
          <w:sz w:val="32"/>
          <w:szCs w:val="32"/>
          <w:lang w:eastAsia="zh-TW"/>
        </w:rPr>
        <w:t>▲ 正體版：</w:t>
      </w:r>
      <w:r w:rsidRPr="00DE280E">
        <w:rPr>
          <w:rFonts w:ascii="LiSu" w:eastAsia="LiSu" w:hAnsi="SimSun" w:cs="SimSun" w:hint="eastAsia"/>
          <w:sz w:val="32"/>
          <w:szCs w:val="32"/>
          <w:lang w:eastAsia="zh-TW"/>
        </w:rPr>
        <w:t>《</w:t>
      </w:r>
      <w:r w:rsidRPr="00DE280E">
        <w:rPr>
          <w:rFonts w:ascii="LiSu" w:eastAsia="LiSu" w:hAnsi="SimSun" w:cs="SimSun" w:hint="eastAsia"/>
          <w:b/>
          <w:bCs/>
          <w:sz w:val="32"/>
          <w:szCs w:val="32"/>
          <w:lang w:eastAsia="zh-TW"/>
        </w:rPr>
        <w:t>各地講法十一</w:t>
      </w:r>
      <w:r w:rsidRPr="00DE280E">
        <w:rPr>
          <w:rFonts w:ascii="LiSu" w:eastAsia="LiSu" w:hAnsi="SimSun" w:cs="SimSun" w:hint="eastAsia"/>
          <w:sz w:val="32"/>
          <w:szCs w:val="32"/>
          <w:lang w:eastAsia="zh-TW"/>
        </w:rPr>
        <w:t>》〈</w:t>
      </w:r>
      <w:hyperlink r:id="rId193" w:history="1">
        <w:r w:rsidRPr="00DE280E">
          <w:rPr>
            <w:rStyle w:val="a7"/>
            <w:rFonts w:ascii="LiSu" w:eastAsia="LiSu" w:hAnsi="SimSun" w:cs="SimSun" w:hint="eastAsia"/>
            <w:spacing w:val="3"/>
            <w:sz w:val="32"/>
            <w:szCs w:val="32"/>
            <w:lang w:eastAsia="zh-TW"/>
          </w:rPr>
          <w:t>二十年講法</w:t>
        </w:r>
      </w:hyperlink>
      <w:r w:rsidRPr="00DE280E">
        <w:rPr>
          <w:rFonts w:ascii="LiSu" w:eastAsia="LiSu" w:hint="eastAsia"/>
          <w:sz w:val="32"/>
          <w:szCs w:val="32"/>
          <w:lang w:eastAsia="zh-TW"/>
        </w:rPr>
        <w:t>〉</w:t>
      </w:r>
    </w:p>
    <w:p w:rsidR="00C4287B" w:rsidRDefault="00C4287B" w:rsidP="00C4287B">
      <w:pPr>
        <w:widowControl/>
        <w:spacing w:before="180" w:after="180"/>
        <w:jc w:val="left"/>
        <w:rPr>
          <w:rFonts w:ascii="LiSu" w:eastAsia="LiSu"/>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spacing w:before="163" w:after="163"/>
        <w:jc w:val="left"/>
        <w:rPr>
          <w:rFonts w:ascii="LiSu" w:eastAsia="LiSu"/>
          <w:b/>
          <w:color w:val="0000FF"/>
          <w:sz w:val="32"/>
          <w:szCs w:val="32"/>
        </w:rPr>
      </w:pPr>
      <w:r w:rsidRPr="00DE280E">
        <w:rPr>
          <w:rFonts w:ascii="LiSu" w:eastAsia="LiSu" w:hAnsi="SimSun" w:cs="SimSun" w:hint="eastAsia"/>
          <w:b/>
          <w:bCs/>
          <w:color w:val="008000"/>
          <w:sz w:val="32"/>
          <w:szCs w:val="32"/>
          <w:lang w:eastAsia="zh-TW"/>
        </w:rPr>
        <w:t>▲ 简体版：</w:t>
      </w:r>
      <w:r w:rsidRPr="00F14E87">
        <w:rPr>
          <w:rFonts w:ascii="LiSu" w:eastAsia="LiSu" w:hint="eastAsia"/>
          <w:b/>
          <w:color w:val="0000FF"/>
          <w:sz w:val="32"/>
          <w:szCs w:val="32"/>
        </w:rPr>
        <w:t>《</w:t>
      </w:r>
      <w:hyperlink r:id="rId194" w:history="1">
        <w:r w:rsidRPr="00102474">
          <w:rPr>
            <w:rStyle w:val="a7"/>
            <w:rFonts w:ascii="LiSu" w:eastAsia="LiSu" w:hint="eastAsia"/>
            <w:b/>
            <w:color w:val="FF6600"/>
            <w:sz w:val="32"/>
            <w:szCs w:val="32"/>
          </w:rPr>
          <w:t>洪吟四</w:t>
        </w:r>
      </w:hyperlink>
      <w:r w:rsidRPr="00F14E87">
        <w:rPr>
          <w:rFonts w:ascii="LiSu" w:eastAsia="LiSu" w:hint="eastAsia"/>
          <w:b/>
          <w:color w:val="0000FF"/>
          <w:sz w:val="32"/>
          <w:szCs w:val="32"/>
        </w:rPr>
        <w:t>》</w:t>
      </w:r>
      <w:r>
        <w:rPr>
          <w:rFonts w:ascii="LiSu" w:eastAsia="LiSu" w:hint="eastAsia"/>
          <w:b/>
          <w:color w:val="0000FF"/>
          <w:sz w:val="32"/>
          <w:szCs w:val="32"/>
        </w:rPr>
        <w:t xml:space="preserve"> </w:t>
      </w:r>
      <w:r w:rsidRPr="00F14E87">
        <w:rPr>
          <w:rFonts w:ascii="LiSu" w:eastAsia="LiSu" w:hint="eastAsia"/>
          <w:b/>
          <w:color w:val="0000FF"/>
          <w:sz w:val="32"/>
          <w:szCs w:val="32"/>
        </w:rPr>
        <w:t xml:space="preserve">       </w:t>
      </w:r>
    </w:p>
    <w:p w:rsidR="00C4287B" w:rsidRDefault="00C4287B" w:rsidP="00C4287B">
      <w:pPr>
        <w:widowControl/>
        <w:spacing w:before="180" w:after="180"/>
        <w:jc w:val="left"/>
        <w:rPr>
          <w:rFonts w:ascii="LiSu" w:eastAsia="LiSu"/>
          <w:b/>
          <w:color w:val="0000FF"/>
          <w:sz w:val="32"/>
          <w:szCs w:val="32"/>
        </w:rPr>
      </w:pPr>
      <w:r w:rsidRPr="00DE280E">
        <w:rPr>
          <w:rFonts w:ascii="LiSu" w:eastAsia="LiSu" w:hAnsi="SimSun" w:cs="SimSun" w:hint="eastAsia"/>
          <w:b/>
          <w:bCs/>
          <w:color w:val="008000"/>
          <w:sz w:val="32"/>
          <w:szCs w:val="32"/>
          <w:lang w:eastAsia="zh-TW"/>
        </w:rPr>
        <w:lastRenderedPageBreak/>
        <w:t>▲ 正體版：</w:t>
      </w:r>
      <w:r w:rsidRPr="00F14E87">
        <w:rPr>
          <w:rFonts w:ascii="LiSu" w:eastAsia="LiSu" w:hint="eastAsia"/>
          <w:b/>
          <w:color w:val="0000FF"/>
          <w:sz w:val="32"/>
          <w:szCs w:val="32"/>
        </w:rPr>
        <w:t>《</w:t>
      </w:r>
      <w:hyperlink r:id="rId195" w:history="1">
        <w:r w:rsidRPr="00102474">
          <w:rPr>
            <w:rStyle w:val="a7"/>
            <w:rFonts w:ascii="LiSu" w:eastAsia="LiSu" w:hint="eastAsia"/>
            <w:b/>
            <w:color w:val="FF6600"/>
            <w:sz w:val="32"/>
            <w:szCs w:val="32"/>
          </w:rPr>
          <w:t>洪吟四</w:t>
        </w:r>
      </w:hyperlink>
      <w:r w:rsidRPr="00F14E87">
        <w:rPr>
          <w:rFonts w:ascii="LiSu" w:eastAsia="LiSu" w:hint="eastAsia"/>
          <w:b/>
          <w:color w:val="0000FF"/>
          <w:sz w:val="32"/>
          <w:szCs w:val="32"/>
        </w:rPr>
        <w:t>》</w:t>
      </w:r>
      <w:r>
        <w:rPr>
          <w:rFonts w:ascii="LiSu" w:eastAsia="LiSu" w:hint="eastAsia"/>
          <w:b/>
          <w:color w:val="0000FF"/>
          <w:sz w:val="32"/>
          <w:szCs w:val="32"/>
        </w:rPr>
        <w:t xml:space="preserve"> </w:t>
      </w:r>
    </w:p>
    <w:p w:rsidR="008D6312" w:rsidRDefault="008D6312" w:rsidP="008D6312">
      <w:pPr>
        <w:pStyle w:val="ac"/>
        <w:spacing w:before="180" w:after="180"/>
        <w:rPr>
          <w:rFonts w:ascii="LiSu" w:eastAsia="LiSu"/>
          <w:b/>
          <w:bCs/>
          <w:color w:val="FF0000"/>
          <w:sz w:val="32"/>
          <w:szCs w:val="32"/>
        </w:rPr>
      </w:pPr>
    </w:p>
    <w:p w:rsidR="008D6312" w:rsidRPr="00DE280E" w:rsidRDefault="008D6312" w:rsidP="008D6312">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8D6312" w:rsidRPr="008D6312" w:rsidRDefault="008D6312" w:rsidP="008D6312">
      <w:pPr>
        <w:widowControl/>
        <w:suppressAutoHyphens w:val="0"/>
        <w:jc w:val="left"/>
        <w:rPr>
          <w:rFonts w:ascii="SimSun" w:hAnsi="SimSun" w:cs="SimSun"/>
          <w:kern w:val="0"/>
          <w:sz w:val="24"/>
        </w:rPr>
      </w:pPr>
      <w:r w:rsidRPr="00DE280E">
        <w:rPr>
          <w:rFonts w:ascii="LiSu" w:eastAsia="LiSu" w:hAnsi="SimSun" w:cs="SimSun" w:hint="eastAsia"/>
          <w:b/>
          <w:bCs/>
          <w:color w:val="008000"/>
          <w:sz w:val="32"/>
          <w:szCs w:val="32"/>
          <w:lang w:eastAsia="zh-TW"/>
        </w:rPr>
        <w:t>▲ 简体版：</w:t>
      </w:r>
      <w:r w:rsidRPr="008D6312">
        <w:rPr>
          <w:rFonts w:ascii="LiSu" w:eastAsia="LiSu" w:hint="eastAsia"/>
          <w:b/>
          <w:color w:val="0000FF"/>
          <w:sz w:val="28"/>
          <w:szCs w:val="28"/>
        </w:rPr>
        <w:t>《</w:t>
      </w:r>
      <w:hyperlink r:id="rId196" w:history="1">
        <w:r w:rsidRPr="008D6312">
          <w:rPr>
            <w:rFonts w:ascii="SimSun" w:hAnsi="SimSun" w:cs="SimSun"/>
            <w:b/>
            <w:color w:val="FF6600"/>
            <w:kern w:val="0"/>
            <w:sz w:val="28"/>
            <w:szCs w:val="28"/>
            <w:u w:val="single"/>
          </w:rPr>
          <w:t>洪吟五</w:t>
        </w:r>
      </w:hyperlink>
      <w:r w:rsidRPr="008D6312">
        <w:rPr>
          <w:rFonts w:ascii="LiSu" w:eastAsia="LiSu" w:hAnsi="SimSun" w:cs="SimSun" w:hint="eastAsia"/>
          <w:b/>
          <w:bCs/>
          <w:color w:val="270FB5"/>
          <w:kern w:val="0"/>
          <w:sz w:val="28"/>
          <w:szCs w:val="28"/>
        </w:rPr>
        <w:t>》</w:t>
      </w:r>
    </w:p>
    <w:p w:rsidR="008D6312" w:rsidRDefault="008D6312" w:rsidP="008D6312">
      <w:pPr>
        <w:widowControl/>
        <w:spacing w:before="180" w:after="180"/>
        <w:jc w:val="left"/>
        <w:rPr>
          <w:rFonts w:ascii="LiSu" w:eastAsia="LiSu" w:hAnsi="SimSun" w:cs="SimSun"/>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8D6312">
        <w:rPr>
          <w:rFonts w:ascii="LiSu" w:eastAsia="LiSu" w:hint="eastAsia"/>
          <w:b/>
          <w:color w:val="0000FF"/>
          <w:sz w:val="28"/>
          <w:szCs w:val="28"/>
        </w:rPr>
        <w:t>《</w:t>
      </w:r>
      <w:hyperlink r:id="rId197" w:history="1">
        <w:r w:rsidRPr="008D6312">
          <w:rPr>
            <w:rFonts w:ascii="SimSun" w:hAnsi="SimSun" w:cs="SimSun"/>
            <w:b/>
            <w:color w:val="FF6600"/>
            <w:kern w:val="0"/>
            <w:sz w:val="28"/>
            <w:szCs w:val="28"/>
            <w:u w:val="single"/>
          </w:rPr>
          <w:t>洪吟五</w:t>
        </w:r>
      </w:hyperlink>
      <w:r w:rsidRPr="008D6312">
        <w:rPr>
          <w:rFonts w:ascii="LiSu" w:eastAsia="LiSu" w:hAnsi="SimSun" w:cs="SimSun" w:hint="eastAsia"/>
          <w:b/>
          <w:bCs/>
          <w:color w:val="270FB5"/>
          <w:kern w:val="0"/>
          <w:sz w:val="28"/>
          <w:szCs w:val="28"/>
        </w:rPr>
        <w:t>》</w:t>
      </w:r>
    </w:p>
    <w:p w:rsidR="008D6312" w:rsidRDefault="008D6312" w:rsidP="00C4287B">
      <w:pPr>
        <w:widowControl/>
        <w:spacing w:before="180" w:after="180"/>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198" w:history="1">
        <w:r w:rsidRPr="0041499E">
          <w:rPr>
            <w:rStyle w:val="a7"/>
            <w:rFonts w:ascii="LiSu" w:eastAsia="LiSu" w:hAnsi="SimSun" w:cs="SimSun"/>
            <w:b/>
            <w:bCs/>
            <w:color w:val="FF6600"/>
            <w:kern w:val="0"/>
            <w:sz w:val="32"/>
            <w:szCs w:val="32"/>
          </w:rPr>
          <w:t>感慨</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199" w:history="1">
        <w:r w:rsidRPr="0041499E">
          <w:rPr>
            <w:rStyle w:val="a7"/>
            <w:rFonts w:ascii="LiSu" w:eastAsia="LiSu" w:hAnsi="SimSun" w:cs="SimSun"/>
            <w:b/>
            <w:bCs/>
            <w:color w:val="FF6600"/>
            <w:kern w:val="0"/>
            <w:sz w:val="32"/>
            <w:szCs w:val="32"/>
          </w:rPr>
          <w:t>感慨</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00" w:history="1">
        <w:r w:rsidRPr="0041499E">
          <w:rPr>
            <w:rStyle w:val="a7"/>
            <w:rFonts w:ascii="LiSu" w:eastAsia="LiSu" w:hAnsi="SimSun" w:cs="SimSun"/>
            <w:b/>
            <w:bCs/>
            <w:color w:val="FF6600"/>
            <w:kern w:val="0"/>
            <w:sz w:val="32"/>
            <w:szCs w:val="32"/>
          </w:rPr>
          <w:t>选择</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01" w:history="1">
        <w:r w:rsidRPr="0041499E">
          <w:rPr>
            <w:rStyle w:val="a7"/>
            <w:rFonts w:ascii="LiSu" w:eastAsia="LiSu" w:hAnsi="SimSun" w:cs="SimSun"/>
            <w:b/>
            <w:bCs/>
            <w:color w:val="FF6600"/>
            <w:kern w:val="0"/>
            <w:sz w:val="32"/>
            <w:szCs w:val="32"/>
          </w:rPr>
          <w:t>選擇</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Default="00C4287B" w:rsidP="00C4287B">
      <w:pPr>
        <w:pStyle w:val="ac"/>
        <w:spacing w:before="180" w:after="180"/>
        <w:rPr>
          <w:rFonts w:ascii="LiSu" w:eastAsia="LiSu"/>
          <w:b/>
          <w:bCs/>
          <w:color w:val="270FB5"/>
          <w:kern w:val="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02" w:history="1">
        <w:r w:rsidRPr="0011051D">
          <w:rPr>
            <w:rStyle w:val="a7"/>
            <w:rFonts w:ascii="LiSu" w:eastAsia="LiSu" w:hAnsi="SimSun" w:cs="SimSun"/>
            <w:b/>
            <w:bCs/>
            <w:color w:val="FF6600"/>
            <w:kern w:val="0"/>
            <w:sz w:val="32"/>
            <w:szCs w:val="32"/>
          </w:rPr>
          <w:t>二零一二年美国首都国际法会讲法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03" w:history="1">
        <w:r w:rsidRPr="0011051D">
          <w:rPr>
            <w:rStyle w:val="a7"/>
            <w:rFonts w:ascii="LiSu" w:eastAsia="LiSu" w:hAnsi="SimSun" w:cs="SimSun"/>
            <w:b/>
            <w:bCs/>
            <w:color w:val="FF6600"/>
            <w:kern w:val="0"/>
            <w:sz w:val="32"/>
            <w:szCs w:val="32"/>
          </w:rPr>
          <w:t>二零一二年美國首都國際法會講法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BA147A" w:rsidRDefault="00C4287B" w:rsidP="00C4287B">
      <w:pPr>
        <w:pStyle w:val="ac"/>
        <w:spacing w:before="180" w:after="180"/>
        <w:rPr>
          <w:rFonts w:ascii="LiSu" w:eastAsia="LiSu"/>
          <w:b/>
          <w:bCs/>
          <w:color w:val="270FB5"/>
          <w:kern w:val="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lastRenderedPageBreak/>
        <w:t>▲ 简体版：</w:t>
      </w:r>
      <w:r>
        <w:rPr>
          <w:rFonts w:ascii="LiSu" w:eastAsia="LiSu" w:hAnsi="SimSun" w:cs="SimSun" w:hint="eastAsia"/>
          <w:b/>
          <w:bCs/>
          <w:color w:val="270FB5"/>
          <w:kern w:val="0"/>
          <w:sz w:val="32"/>
          <w:szCs w:val="32"/>
        </w:rPr>
        <w:t>《</w:t>
      </w:r>
      <w:hyperlink r:id="rId204" w:history="1">
        <w:r w:rsidRPr="0041499E">
          <w:rPr>
            <w:rStyle w:val="a7"/>
            <w:rFonts w:ascii="LiSu" w:eastAsia="LiSu" w:hAnsi="SimSun" w:cs="SimSun"/>
            <w:b/>
            <w:bCs/>
            <w:color w:val="FF6600"/>
            <w:kern w:val="0"/>
            <w:sz w:val="32"/>
            <w:szCs w:val="32"/>
          </w:rPr>
          <w:t>保持清醒</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05" w:history="1">
        <w:r w:rsidRPr="0041499E">
          <w:rPr>
            <w:rStyle w:val="a7"/>
            <w:rFonts w:ascii="LiSu" w:eastAsia="LiSu" w:hAnsi="SimSun" w:cs="SimSun"/>
            <w:b/>
            <w:bCs/>
            <w:color w:val="FF6600"/>
            <w:kern w:val="0"/>
            <w:sz w:val="32"/>
            <w:szCs w:val="32"/>
          </w:rPr>
          <w:t>保持清醒</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BA147A" w:rsidRDefault="00C4287B" w:rsidP="00C4287B">
      <w:pPr>
        <w:pStyle w:val="ac"/>
        <w:spacing w:before="180" w:after="180"/>
        <w:rPr>
          <w:rFonts w:ascii="LiSu" w:eastAsia="LiSu"/>
          <w:b/>
          <w:bCs/>
          <w:color w:val="270FB5"/>
          <w:kern w:val="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06" w:history="1">
        <w:r w:rsidRPr="002E1222">
          <w:rPr>
            <w:rStyle w:val="a7"/>
            <w:rFonts w:ascii="LiSu" w:eastAsia="LiSu" w:hAnsi="SimSun" w:cs="SimSun"/>
            <w:b/>
            <w:bCs/>
            <w:color w:val="FF6600"/>
            <w:kern w:val="0"/>
            <w:sz w:val="32"/>
            <w:szCs w:val="32"/>
          </w:rPr>
          <w:t>祝贺台湾法会</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07" w:history="1">
        <w:r w:rsidRPr="002E1222">
          <w:rPr>
            <w:rStyle w:val="a7"/>
            <w:rFonts w:ascii="LiSu" w:eastAsia="LiSu" w:hAnsi="SimSun" w:cs="SimSun"/>
            <w:b/>
            <w:bCs/>
            <w:color w:val="FF6600"/>
            <w:kern w:val="0"/>
            <w:sz w:val="32"/>
            <w:szCs w:val="32"/>
          </w:rPr>
          <w:t>祝賀台灣法會</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08" w:history="1">
        <w:r w:rsidRPr="00E15AD0">
          <w:rPr>
            <w:rStyle w:val="a7"/>
            <w:rFonts w:ascii="LiSu" w:eastAsia="LiSu" w:hAnsi="SimSun" w:cs="SimSun"/>
            <w:b/>
            <w:bCs/>
            <w:color w:val="FF6600"/>
            <w:kern w:val="0"/>
            <w:sz w:val="32"/>
            <w:szCs w:val="32"/>
          </w:rPr>
          <w:t>二零一三年大纽约地区法会讲法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09" w:history="1">
        <w:r w:rsidRPr="00E15AD0">
          <w:rPr>
            <w:rStyle w:val="a7"/>
            <w:rFonts w:ascii="LiSu" w:eastAsia="LiSu" w:hAnsi="SimSun" w:cs="SimSun"/>
            <w:b/>
            <w:bCs/>
            <w:color w:val="FF6600"/>
            <w:kern w:val="0"/>
            <w:sz w:val="32"/>
            <w:szCs w:val="32"/>
          </w:rPr>
          <w:t>二零一三年大紐約地區法會講法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10" w:history="1">
        <w:r w:rsidRPr="00E15AD0">
          <w:rPr>
            <w:rStyle w:val="a7"/>
            <w:rFonts w:ascii="LiSu" w:eastAsia="LiSu" w:hAnsi="SimSun" w:cs="SimSun"/>
            <w:b/>
            <w:bCs/>
            <w:color w:val="FF6600"/>
            <w:kern w:val="0"/>
            <w:sz w:val="32"/>
            <w:szCs w:val="32"/>
          </w:rPr>
          <w:t>二零一三年美西国际法会讲法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11" w:history="1">
        <w:r w:rsidRPr="00E15AD0">
          <w:rPr>
            <w:rStyle w:val="a7"/>
            <w:rFonts w:ascii="LiSu" w:eastAsia="LiSu" w:hAnsi="SimSun" w:cs="SimSun"/>
            <w:b/>
            <w:bCs/>
            <w:color w:val="FF6600"/>
            <w:kern w:val="0"/>
            <w:sz w:val="32"/>
            <w:szCs w:val="32"/>
          </w:rPr>
          <w:t>二零一三年美西國際法會講法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12" w:history="1">
        <w:r w:rsidRPr="002E1222">
          <w:rPr>
            <w:rStyle w:val="a7"/>
            <w:rFonts w:ascii="LiSu" w:eastAsia="LiSu" w:hAnsi="SimSun" w:cs="SimSun"/>
            <w:b/>
            <w:bCs/>
            <w:color w:val="FF6600"/>
            <w:kern w:val="0"/>
            <w:sz w:val="32"/>
            <w:szCs w:val="32"/>
          </w:rPr>
          <w:t>正念</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13" w:history="1">
        <w:r w:rsidRPr="002E1222">
          <w:rPr>
            <w:rStyle w:val="a7"/>
            <w:rFonts w:ascii="LiSu" w:eastAsia="LiSu" w:hAnsi="SimSun" w:cs="SimSun"/>
            <w:b/>
            <w:bCs/>
            <w:color w:val="FF6600"/>
            <w:kern w:val="0"/>
            <w:sz w:val="32"/>
            <w:szCs w:val="32"/>
          </w:rPr>
          <w:t>正念</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14" w:history="1">
        <w:r w:rsidRPr="002E1222">
          <w:rPr>
            <w:rStyle w:val="a7"/>
            <w:rFonts w:ascii="LiSu" w:eastAsia="LiSu" w:hAnsi="SimSun" w:cs="SimSun"/>
            <w:b/>
            <w:bCs/>
            <w:color w:val="FF6600"/>
            <w:kern w:val="0"/>
            <w:sz w:val="32"/>
            <w:szCs w:val="32"/>
          </w:rPr>
          <w:t>烧红魔　炼金钢</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15" w:history="1">
        <w:r w:rsidRPr="002E1222">
          <w:rPr>
            <w:rStyle w:val="a7"/>
            <w:rFonts w:ascii="LiSu" w:eastAsia="LiSu" w:hAnsi="SimSun" w:cs="SimSun"/>
            <w:b/>
            <w:bCs/>
            <w:color w:val="FF6600"/>
            <w:kern w:val="0"/>
            <w:sz w:val="32"/>
            <w:szCs w:val="32"/>
          </w:rPr>
          <w:t>燒紅魔　煉金鋼</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16" w:history="1">
        <w:r w:rsidRPr="00E15AD0">
          <w:rPr>
            <w:rStyle w:val="a7"/>
            <w:rFonts w:ascii="LiSu" w:eastAsia="LiSu" w:hAnsi="SimSun" w:cs="SimSun"/>
            <w:b/>
            <w:bCs/>
            <w:color w:val="FF6600"/>
            <w:kern w:val="0"/>
            <w:sz w:val="32"/>
            <w:szCs w:val="32"/>
          </w:rPr>
          <w:t>世界法轮大法日讲法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17" w:history="1">
        <w:r w:rsidRPr="00E15AD0">
          <w:rPr>
            <w:rStyle w:val="a7"/>
            <w:rFonts w:ascii="LiSu" w:eastAsia="LiSu" w:hAnsi="SimSun" w:cs="SimSun"/>
            <w:b/>
            <w:bCs/>
            <w:color w:val="FF6600"/>
            <w:kern w:val="0"/>
            <w:sz w:val="32"/>
            <w:szCs w:val="32"/>
          </w:rPr>
          <w:t>世界法輪大法日講法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18" w:history="1">
        <w:r w:rsidRPr="002E1222">
          <w:rPr>
            <w:rStyle w:val="a7"/>
            <w:rFonts w:ascii="LiSu" w:eastAsia="LiSu" w:hAnsi="SimSun" w:cs="SimSun"/>
            <w:b/>
            <w:bCs/>
            <w:color w:val="FF6600"/>
            <w:kern w:val="0"/>
            <w:sz w:val="32"/>
            <w:szCs w:val="32"/>
          </w:rPr>
          <w:t>你再狂</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19" w:history="1">
        <w:r w:rsidRPr="002E1222">
          <w:rPr>
            <w:rStyle w:val="a7"/>
            <w:rFonts w:ascii="LiSu" w:eastAsia="LiSu" w:hAnsi="SimSun" w:cs="SimSun"/>
            <w:b/>
            <w:bCs/>
            <w:color w:val="FF6600"/>
            <w:kern w:val="0"/>
            <w:sz w:val="32"/>
            <w:szCs w:val="32"/>
          </w:rPr>
          <w:t>你再狂</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20" w:history="1">
        <w:r w:rsidRPr="0041499E">
          <w:rPr>
            <w:rStyle w:val="a7"/>
            <w:rFonts w:ascii="LiSu" w:eastAsia="LiSu" w:hAnsi="SimSun" w:cs="SimSun"/>
            <w:b/>
            <w:bCs/>
            <w:color w:val="FF6600"/>
            <w:kern w:val="0"/>
            <w:sz w:val="32"/>
            <w:szCs w:val="32"/>
          </w:rPr>
          <w:t>二零一四年旧金山法会讲法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21" w:history="1">
        <w:r w:rsidRPr="0041499E">
          <w:rPr>
            <w:rStyle w:val="a7"/>
            <w:rFonts w:ascii="LiSu" w:eastAsia="LiSu" w:hAnsi="SimSun" w:cs="SimSun"/>
            <w:b/>
            <w:bCs/>
            <w:color w:val="FF6600"/>
            <w:kern w:val="0"/>
            <w:sz w:val="32"/>
            <w:szCs w:val="32"/>
          </w:rPr>
          <w:t>二零一四年舊金山法會講法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22" w:history="1">
        <w:r w:rsidRPr="006F7C39">
          <w:rPr>
            <w:rStyle w:val="a7"/>
            <w:rFonts w:ascii="LiSu" w:eastAsia="LiSu" w:hAnsi="SimSun" w:cs="SimSun"/>
            <w:b/>
            <w:bCs/>
            <w:color w:val="FF6600"/>
            <w:kern w:val="0"/>
            <w:sz w:val="32"/>
            <w:szCs w:val="32"/>
          </w:rPr>
          <w:t>二零一五年纽约法会讲法</w:t>
        </w:r>
      </w:hyperlink>
      <w:r>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23" w:history="1">
        <w:r w:rsidRPr="006F7C39">
          <w:rPr>
            <w:rStyle w:val="a7"/>
            <w:rFonts w:ascii="LiSu" w:eastAsia="LiSu" w:hAnsi="SimSun" w:cs="SimSun"/>
            <w:b/>
            <w:bCs/>
            <w:color w:val="FF6600"/>
            <w:kern w:val="0"/>
            <w:sz w:val="32"/>
            <w:szCs w:val="32"/>
          </w:rPr>
          <w:t>二零一五年紐約法會講法</w:t>
        </w:r>
      </w:hyperlink>
      <w:r>
        <w:rPr>
          <w:rFonts w:ascii="LiSu" w:eastAsia="LiSu" w:hAnsi="SimSun" w:cs="SimSun" w:hint="eastAsia"/>
          <w:b/>
          <w:bCs/>
          <w:color w:val="270FB5"/>
          <w:kern w:val="0"/>
          <w:sz w:val="32"/>
          <w:szCs w:val="32"/>
        </w:rPr>
        <w:t>》</w:t>
      </w:r>
    </w:p>
    <w:p w:rsidR="00960855" w:rsidRDefault="00960855" w:rsidP="00C4287B">
      <w:pPr>
        <w:widowControl/>
        <w:jc w:val="left"/>
        <w:rPr>
          <w:rFonts w:ascii="LiSu" w:eastAsia="LiSu"/>
          <w:b/>
          <w:bCs/>
          <w:color w:val="FF0000"/>
          <w:sz w:val="32"/>
          <w:szCs w:val="32"/>
        </w:rPr>
      </w:pPr>
    </w:p>
    <w:p w:rsidR="00C4287B" w:rsidRDefault="00960855" w:rsidP="00C4287B">
      <w:pPr>
        <w:widowControl/>
        <w:jc w:val="left"/>
        <w:rPr>
          <w:rFonts w:ascii="LiSu" w:eastAsia="LiSu" w:hAnsi="SimSun" w:cs="SimSun"/>
          <w:b/>
          <w:bCs/>
          <w:color w:val="270FB5"/>
          <w:kern w:val="0"/>
          <w:sz w:val="32"/>
          <w:szCs w:val="32"/>
        </w:rPr>
      </w:pPr>
      <w:r w:rsidRPr="00DE280E">
        <w:rPr>
          <w:rFonts w:ascii="LiSu" w:eastAsia="LiSu" w:hint="eastAsia"/>
          <w:b/>
          <w:bCs/>
          <w:color w:val="FF0000"/>
          <w:sz w:val="32"/>
          <w:szCs w:val="32"/>
        </w:rPr>
        <w:t>●之後學：</w:t>
      </w:r>
    </w:p>
    <w:p w:rsidR="00960855" w:rsidRDefault="00960855"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Pr>
          <w:rFonts w:ascii="LiSu" w:eastAsia="LiSu" w:hAnsi="SimSun" w:cs="SimSun" w:hint="eastAsia"/>
          <w:b/>
          <w:bCs/>
          <w:color w:val="270FB5"/>
          <w:kern w:val="0"/>
          <w:sz w:val="32"/>
          <w:szCs w:val="32"/>
        </w:rPr>
        <w:t>《</w:t>
      </w:r>
      <w:hyperlink r:id="rId224" w:history="1">
        <w:r w:rsidRPr="00960855">
          <w:rPr>
            <w:b/>
            <w:color w:val="FF6600"/>
            <w:sz w:val="28"/>
            <w:szCs w:val="28"/>
            <w:u w:val="single"/>
          </w:rPr>
          <w:t>二零一六年纽约法会讲法</w:t>
        </w:r>
      </w:hyperlink>
      <w:r>
        <w:rPr>
          <w:rFonts w:ascii="LiSu" w:eastAsia="LiSu" w:hAnsi="SimSun" w:cs="SimSun" w:hint="eastAsia"/>
          <w:b/>
          <w:bCs/>
          <w:color w:val="270FB5"/>
          <w:kern w:val="0"/>
          <w:sz w:val="32"/>
          <w:szCs w:val="32"/>
        </w:rPr>
        <w:t>》</w:t>
      </w:r>
    </w:p>
    <w:p w:rsidR="00960855" w:rsidRDefault="00960855" w:rsidP="00C4287B">
      <w:pPr>
        <w:widowControl/>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正體版：</w:t>
      </w:r>
      <w:r>
        <w:rPr>
          <w:rFonts w:ascii="LiSu" w:eastAsia="LiSu" w:hAnsi="SimSun" w:cs="SimSun" w:hint="eastAsia"/>
          <w:b/>
          <w:bCs/>
          <w:color w:val="270FB5"/>
          <w:kern w:val="0"/>
          <w:sz w:val="32"/>
          <w:szCs w:val="32"/>
        </w:rPr>
        <w:t>《</w:t>
      </w:r>
      <w:hyperlink r:id="rId225" w:history="1">
        <w:r w:rsidRPr="00960855">
          <w:rPr>
            <w:b/>
            <w:color w:val="FF6600"/>
            <w:sz w:val="28"/>
            <w:szCs w:val="28"/>
            <w:u w:val="single"/>
          </w:rPr>
          <w:t>二零一六年紐約法會講法</w:t>
        </w:r>
      </w:hyperlink>
      <w:r>
        <w:rPr>
          <w:rFonts w:ascii="LiSu" w:eastAsia="LiSu" w:hAnsi="SimSun" w:cs="SimSun" w:hint="eastAsia"/>
          <w:b/>
          <w:bCs/>
          <w:color w:val="270FB5"/>
          <w:kern w:val="0"/>
          <w:sz w:val="32"/>
          <w:szCs w:val="32"/>
        </w:rPr>
        <w:t>》</w:t>
      </w:r>
    </w:p>
    <w:p w:rsidR="00960855" w:rsidRPr="006F7C39" w:rsidRDefault="00960855" w:rsidP="00C4287B">
      <w:pPr>
        <w:widowControl/>
        <w:jc w:val="left"/>
        <w:rPr>
          <w:rFonts w:ascii="LiSu" w:eastAsia="LiSu" w:hAnsi="SimSun" w:cs="SimSun"/>
          <w:b/>
          <w:bCs/>
          <w:color w:val="270FB5"/>
          <w:kern w:val="0"/>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spacing w:line="120" w:lineRule="auto"/>
        <w:rPr>
          <w:rFonts w:ascii="LiSu" w:eastAsia="LiSu" w:hAnsi="Calibri"/>
          <w:b/>
          <w:color w:val="0000FF"/>
          <w:kern w:val="2"/>
          <w:sz w:val="32"/>
          <w:szCs w:val="32"/>
        </w:rPr>
      </w:pPr>
      <w:r w:rsidRPr="00DE280E">
        <w:rPr>
          <w:rFonts w:ascii="LiSu" w:eastAsia="LiSu" w:hAnsi="SimSun" w:cs="SimSun" w:hint="eastAsia"/>
          <w:b/>
          <w:bCs/>
          <w:color w:val="008000"/>
          <w:sz w:val="32"/>
          <w:szCs w:val="32"/>
          <w:lang w:eastAsia="zh-TW"/>
        </w:rPr>
        <w:t>▲ 简体版：</w:t>
      </w:r>
      <w:r>
        <w:rPr>
          <w:rFonts w:ascii="LiSu" w:eastAsia="LiSu" w:hAnsi="Calibri" w:hint="eastAsia"/>
          <w:b/>
          <w:color w:val="0000FF"/>
          <w:kern w:val="2"/>
          <w:sz w:val="32"/>
          <w:szCs w:val="32"/>
        </w:rPr>
        <w:t>《</w:t>
      </w:r>
      <w:hyperlink r:id="rId226" w:history="1">
        <w:r w:rsidRPr="002E1222">
          <w:rPr>
            <w:rStyle w:val="a7"/>
            <w:rFonts w:ascii="LiSu" w:eastAsia="LiSu" w:hAnsi="Calibri"/>
            <w:b/>
            <w:color w:val="FF6600"/>
            <w:kern w:val="2"/>
            <w:sz w:val="32"/>
            <w:szCs w:val="32"/>
          </w:rPr>
          <w:t>论语</w:t>
        </w:r>
      </w:hyperlink>
      <w:r>
        <w:rPr>
          <w:rFonts w:ascii="LiSu" w:eastAsia="LiSu" w:hAnsi="Calibri" w:hint="eastAsia"/>
          <w:b/>
          <w:color w:val="0000FF"/>
          <w:kern w:val="2"/>
          <w:sz w:val="32"/>
          <w:szCs w:val="32"/>
        </w:rPr>
        <w:t>》</w:t>
      </w:r>
    </w:p>
    <w:p w:rsidR="00C4287B" w:rsidRDefault="00C4287B" w:rsidP="00C4287B">
      <w:pPr>
        <w:spacing w:line="120" w:lineRule="auto"/>
        <w:rPr>
          <w:rFonts w:ascii="LiSu" w:eastAsia="LiSu" w:hAnsi="Calibri"/>
          <w:b/>
          <w:color w:val="0000FF"/>
          <w:kern w:val="2"/>
          <w:sz w:val="32"/>
          <w:szCs w:val="32"/>
        </w:rPr>
      </w:pPr>
      <w:r w:rsidRPr="00DE280E">
        <w:rPr>
          <w:rFonts w:ascii="LiSu" w:eastAsia="LiSu" w:hAnsi="SimSun" w:cs="SimSun" w:hint="eastAsia"/>
          <w:b/>
          <w:bCs/>
          <w:color w:val="008000"/>
          <w:sz w:val="32"/>
          <w:szCs w:val="32"/>
          <w:lang w:eastAsia="zh-TW"/>
        </w:rPr>
        <w:t>▲ 正體版：</w:t>
      </w:r>
      <w:r>
        <w:rPr>
          <w:rFonts w:ascii="LiSu" w:eastAsia="LiSu" w:hAnsi="Calibri" w:hint="eastAsia"/>
          <w:b/>
          <w:color w:val="0000FF"/>
          <w:kern w:val="2"/>
          <w:sz w:val="32"/>
          <w:szCs w:val="32"/>
        </w:rPr>
        <w:t>《</w:t>
      </w:r>
      <w:hyperlink r:id="rId227" w:history="1">
        <w:r w:rsidRPr="002E1222">
          <w:rPr>
            <w:rStyle w:val="a7"/>
            <w:rFonts w:ascii="LiSu" w:eastAsia="LiSu" w:hAnsi="Calibri"/>
            <w:b/>
            <w:color w:val="FF6600"/>
            <w:kern w:val="2"/>
            <w:sz w:val="32"/>
            <w:szCs w:val="32"/>
          </w:rPr>
          <w:t>論語</w:t>
        </w:r>
      </w:hyperlink>
      <w:r>
        <w:rPr>
          <w:rFonts w:ascii="LiSu" w:eastAsia="LiSu" w:hAnsi="Calibri" w:hint="eastAsia"/>
          <w:b/>
          <w:color w:val="0000FF"/>
          <w:kern w:val="2"/>
          <w:sz w:val="32"/>
          <w:szCs w:val="32"/>
        </w:rPr>
        <w:t>》</w:t>
      </w:r>
    </w:p>
    <w:p w:rsidR="00C4287B" w:rsidRDefault="00C4287B" w:rsidP="00C4287B">
      <w:pPr>
        <w:spacing w:line="120" w:lineRule="auto"/>
        <w:rPr>
          <w:rFonts w:ascii="LiSu" w:eastAsia="LiSu" w:hAnsi="Calibri"/>
          <w:b/>
          <w:color w:val="0000FF"/>
          <w:kern w:val="2"/>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spacing w:line="120" w:lineRule="auto"/>
        <w:rPr>
          <w:rFonts w:ascii="LiSu" w:eastAsia="LiSu" w:hAnsi="Calibri"/>
          <w:b/>
          <w:color w:val="0000FF"/>
          <w:kern w:val="2"/>
          <w:sz w:val="32"/>
          <w:szCs w:val="32"/>
        </w:rPr>
      </w:pPr>
      <w:r w:rsidRPr="00DE280E">
        <w:rPr>
          <w:rFonts w:ascii="LiSu" w:eastAsia="LiSu" w:hAnsi="SimSun" w:cs="SimSun" w:hint="eastAsia"/>
          <w:b/>
          <w:bCs/>
          <w:color w:val="008000"/>
          <w:sz w:val="32"/>
          <w:szCs w:val="32"/>
          <w:lang w:eastAsia="zh-TW"/>
        </w:rPr>
        <w:t>▲ 简体版：</w:t>
      </w:r>
      <w:r>
        <w:rPr>
          <w:rFonts w:ascii="LiSu" w:eastAsia="LiSu" w:hAnsi="Calibri" w:hint="eastAsia"/>
          <w:b/>
          <w:color w:val="0000FF"/>
          <w:kern w:val="2"/>
          <w:sz w:val="32"/>
          <w:szCs w:val="32"/>
        </w:rPr>
        <w:t>《</w:t>
      </w:r>
      <w:hyperlink r:id="rId228" w:history="1">
        <w:r w:rsidRPr="006F7C39">
          <w:rPr>
            <w:rStyle w:val="a7"/>
            <w:rFonts w:ascii="LiSu" w:eastAsia="LiSu" w:hAnsi="Calibri"/>
            <w:b/>
            <w:color w:val="FF6600"/>
            <w:kern w:val="2"/>
            <w:sz w:val="32"/>
            <w:szCs w:val="32"/>
          </w:rPr>
          <w:t>天国乐团</w:t>
        </w:r>
      </w:hyperlink>
      <w:r>
        <w:rPr>
          <w:rFonts w:ascii="LiSu" w:eastAsia="LiSu" w:hAnsi="Calibri" w:hint="eastAsia"/>
          <w:b/>
          <w:color w:val="0000FF"/>
          <w:kern w:val="2"/>
          <w:sz w:val="32"/>
          <w:szCs w:val="32"/>
        </w:rPr>
        <w:t xml:space="preserve">》  </w:t>
      </w:r>
    </w:p>
    <w:p w:rsidR="00C4287B" w:rsidRDefault="00C4287B" w:rsidP="00C4287B">
      <w:pPr>
        <w:spacing w:line="120" w:lineRule="auto"/>
        <w:rPr>
          <w:rFonts w:ascii="LiSu" w:eastAsia="LiSu" w:hAnsi="Calibri"/>
          <w:b/>
          <w:color w:val="0000FF"/>
          <w:kern w:val="2"/>
          <w:sz w:val="32"/>
          <w:szCs w:val="32"/>
        </w:rPr>
      </w:pPr>
      <w:r w:rsidRPr="00DE280E">
        <w:rPr>
          <w:rFonts w:ascii="LiSu" w:eastAsia="LiSu" w:hAnsi="SimSun" w:cs="SimSun" w:hint="eastAsia"/>
          <w:b/>
          <w:bCs/>
          <w:color w:val="008000"/>
          <w:sz w:val="32"/>
          <w:szCs w:val="32"/>
          <w:lang w:eastAsia="zh-TW"/>
        </w:rPr>
        <w:t>▲ 正體版：</w:t>
      </w:r>
      <w:r>
        <w:rPr>
          <w:rFonts w:ascii="LiSu" w:eastAsia="LiSu" w:hAnsi="Calibri" w:hint="eastAsia"/>
          <w:b/>
          <w:color w:val="0000FF"/>
          <w:kern w:val="2"/>
          <w:sz w:val="32"/>
          <w:szCs w:val="32"/>
        </w:rPr>
        <w:t>《</w:t>
      </w:r>
      <w:hyperlink r:id="rId229" w:history="1">
        <w:r w:rsidRPr="006F7C39">
          <w:rPr>
            <w:rStyle w:val="a7"/>
            <w:rFonts w:ascii="LiSu" w:eastAsia="LiSu" w:hAnsi="Calibri"/>
            <w:b/>
            <w:color w:val="FF6600"/>
            <w:kern w:val="2"/>
            <w:sz w:val="32"/>
            <w:szCs w:val="32"/>
          </w:rPr>
          <w:t>天國樂團</w:t>
        </w:r>
      </w:hyperlink>
      <w:r>
        <w:rPr>
          <w:rFonts w:ascii="LiSu" w:eastAsia="LiSu" w:hAnsi="Calibri" w:hint="eastAsia"/>
          <w:b/>
          <w:color w:val="0000FF"/>
          <w:kern w:val="2"/>
          <w:sz w:val="32"/>
          <w:szCs w:val="32"/>
        </w:rPr>
        <w:t>》</w:t>
      </w:r>
    </w:p>
    <w:p w:rsidR="00C4287B" w:rsidRDefault="00C4287B" w:rsidP="00C4287B">
      <w:pPr>
        <w:spacing w:line="120" w:lineRule="auto"/>
        <w:rPr>
          <w:rFonts w:ascii="LiSu" w:eastAsia="LiSu" w:hAnsi="Calibri"/>
          <w:b/>
          <w:color w:val="0000FF"/>
          <w:kern w:val="2"/>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rPr>
          <w:rFonts w:ascii="LiSu" w:eastAsia="LiSu"/>
          <w:b/>
          <w:color w:val="0000FF"/>
          <w:sz w:val="32"/>
          <w:szCs w:val="32"/>
        </w:rPr>
      </w:pPr>
      <w:r w:rsidRPr="00DE280E">
        <w:rPr>
          <w:rFonts w:ascii="LiSu" w:eastAsia="LiSu" w:hAnsi="SimSun" w:cs="SimSun" w:hint="eastAsia"/>
          <w:b/>
          <w:bCs/>
          <w:color w:val="008000"/>
          <w:sz w:val="32"/>
          <w:szCs w:val="32"/>
          <w:lang w:eastAsia="zh-TW"/>
        </w:rPr>
        <w:t>▲ 简体版：</w:t>
      </w:r>
      <w:r>
        <w:rPr>
          <w:rFonts w:ascii="LiSu" w:eastAsia="LiSu" w:hint="eastAsia"/>
          <w:b/>
          <w:color w:val="0000FF"/>
          <w:sz w:val="32"/>
          <w:szCs w:val="32"/>
        </w:rPr>
        <w:t>《</w:t>
      </w:r>
      <w:hyperlink r:id="rId230" w:history="1">
        <w:r w:rsidRPr="00842040">
          <w:rPr>
            <w:rStyle w:val="a7"/>
            <w:rFonts w:ascii="LiSu" w:eastAsia="LiSu"/>
            <w:b/>
            <w:color w:val="FF6600"/>
            <w:sz w:val="32"/>
            <w:szCs w:val="32"/>
          </w:rPr>
          <w:t>二零一五年美国西部法会讲法</w:t>
        </w:r>
      </w:hyperlink>
      <w:r>
        <w:rPr>
          <w:rFonts w:ascii="LiSu" w:eastAsia="LiSu" w:hint="eastAsia"/>
          <w:b/>
          <w:color w:val="0000FF"/>
          <w:sz w:val="32"/>
          <w:szCs w:val="32"/>
        </w:rPr>
        <w:t>》</w:t>
      </w:r>
    </w:p>
    <w:p w:rsidR="00C4287B" w:rsidRDefault="00C4287B" w:rsidP="00C4287B">
      <w:pPr>
        <w:widowControl/>
        <w:jc w:val="left"/>
        <w:rPr>
          <w:rFonts w:ascii="LiSu" w:eastAsia="LiSu"/>
          <w:b/>
          <w:color w:val="0000FF"/>
          <w:sz w:val="32"/>
          <w:szCs w:val="32"/>
        </w:rPr>
      </w:pPr>
      <w:r w:rsidRPr="00DE280E">
        <w:rPr>
          <w:rFonts w:ascii="LiSu" w:eastAsia="LiSu" w:hAnsi="SimSun" w:cs="SimSun" w:hint="eastAsia"/>
          <w:b/>
          <w:bCs/>
          <w:color w:val="008000"/>
          <w:sz w:val="32"/>
          <w:szCs w:val="32"/>
          <w:lang w:eastAsia="zh-TW"/>
        </w:rPr>
        <w:t>▲ 正體版：</w:t>
      </w:r>
      <w:r>
        <w:rPr>
          <w:rFonts w:ascii="LiSu" w:eastAsia="LiSu" w:hint="eastAsia"/>
          <w:b/>
          <w:color w:val="0000FF"/>
          <w:sz w:val="32"/>
          <w:szCs w:val="32"/>
        </w:rPr>
        <w:t>《</w:t>
      </w:r>
      <w:hyperlink r:id="rId231" w:history="1">
        <w:r w:rsidRPr="00842040">
          <w:rPr>
            <w:rStyle w:val="a7"/>
            <w:rFonts w:ascii="LiSu" w:eastAsia="LiSu"/>
            <w:b/>
            <w:color w:val="FF6600"/>
            <w:sz w:val="32"/>
            <w:szCs w:val="32"/>
          </w:rPr>
          <w:t>二零一五年美國西部法會講法</w:t>
        </w:r>
      </w:hyperlink>
      <w:r>
        <w:rPr>
          <w:rFonts w:ascii="LiSu" w:eastAsia="LiSu" w:hint="eastAsia"/>
          <w:b/>
          <w:color w:val="0000FF"/>
          <w:sz w:val="32"/>
          <w:szCs w:val="32"/>
        </w:rPr>
        <w:t>》</w:t>
      </w:r>
    </w:p>
    <w:p w:rsidR="00C4287B" w:rsidRDefault="00C4287B" w:rsidP="00C4287B">
      <w:pPr>
        <w:widowControl/>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rPr>
          <w:rFonts w:ascii="SimSun" w:hAnsi="SimSun" w:cs="SimSun"/>
          <w:kern w:val="0"/>
          <w:sz w:val="24"/>
        </w:rPr>
      </w:pPr>
      <w:r w:rsidRPr="00DE280E">
        <w:rPr>
          <w:rFonts w:ascii="LiSu" w:eastAsia="LiSu" w:hAnsi="SimSun" w:cs="SimSun" w:hint="eastAsia"/>
          <w:b/>
          <w:bCs/>
          <w:color w:val="008000"/>
          <w:sz w:val="32"/>
          <w:szCs w:val="32"/>
          <w:lang w:eastAsia="zh-TW"/>
        </w:rPr>
        <w:t>▲ 简体版：</w:t>
      </w:r>
      <w:r>
        <w:rPr>
          <w:rFonts w:ascii="LiSu" w:eastAsia="LiSu" w:hint="eastAsia"/>
          <w:b/>
          <w:color w:val="0000FF"/>
          <w:sz w:val="32"/>
          <w:szCs w:val="32"/>
        </w:rPr>
        <w:t>《</w:t>
      </w:r>
      <w:hyperlink r:id="rId232" w:history="1">
        <w:r w:rsidRPr="003C1760">
          <w:rPr>
            <w:rStyle w:val="a7"/>
            <w:rFonts w:ascii="LiSu" w:eastAsia="LiSu" w:hAnsi="STZhongsong" w:hint="eastAsia"/>
            <w:b/>
            <w:color w:val="FF6600"/>
            <w:sz w:val="32"/>
            <w:szCs w:val="32"/>
          </w:rPr>
          <w:t>大法洪传二十五周年纽约法会讲</w:t>
        </w:r>
      </w:hyperlink>
      <w:r w:rsidRPr="0031163B">
        <w:rPr>
          <w:rFonts w:ascii="LiSu" w:eastAsia="LiSu" w:hAnsi="SimSun" w:cs="SimSun" w:hint="eastAsia"/>
          <w:b/>
          <w:bCs/>
          <w:color w:val="270FB5"/>
          <w:kern w:val="0"/>
          <w:sz w:val="32"/>
          <w:szCs w:val="32"/>
        </w:rPr>
        <w:t>》</w:t>
      </w:r>
      <w:r w:rsidRPr="0031163B">
        <w:rPr>
          <w:rFonts w:ascii="SimSun" w:hAnsi="SimSun" w:cs="SimSun"/>
          <w:kern w:val="0"/>
          <w:sz w:val="24"/>
        </w:rPr>
        <w:t xml:space="preserve"> </w:t>
      </w:r>
    </w:p>
    <w:p w:rsidR="00C4287B" w:rsidRDefault="00C4287B" w:rsidP="00C4287B">
      <w:pPr>
        <w:rPr>
          <w:rFonts w:ascii="LiSu" w:eastAsia="LiSu"/>
          <w:b/>
          <w:color w:val="0000FF"/>
          <w:sz w:val="32"/>
          <w:szCs w:val="32"/>
        </w:rPr>
      </w:pPr>
      <w:r w:rsidRPr="00DE280E">
        <w:rPr>
          <w:rFonts w:ascii="LiSu" w:eastAsia="LiSu" w:hAnsi="SimSun" w:cs="SimSun" w:hint="eastAsia"/>
          <w:b/>
          <w:bCs/>
          <w:color w:val="008000"/>
          <w:sz w:val="32"/>
          <w:szCs w:val="32"/>
          <w:lang w:eastAsia="zh-TW"/>
        </w:rPr>
        <w:t>▲ 正體版：</w:t>
      </w:r>
      <w:r>
        <w:rPr>
          <w:rFonts w:ascii="LiSu" w:eastAsia="LiSu" w:hint="eastAsia"/>
          <w:b/>
          <w:color w:val="0000FF"/>
          <w:sz w:val="32"/>
          <w:szCs w:val="32"/>
        </w:rPr>
        <w:t>《</w:t>
      </w:r>
      <w:hyperlink r:id="rId233" w:history="1">
        <w:r w:rsidRPr="003C1760">
          <w:rPr>
            <w:rStyle w:val="a7"/>
            <w:rFonts w:ascii="LiSu" w:eastAsia="LiSu" w:hAnsi="STZhongsong" w:hint="eastAsia"/>
            <w:b/>
            <w:color w:val="FF6600"/>
            <w:sz w:val="32"/>
            <w:szCs w:val="32"/>
          </w:rPr>
          <w:t>大法洪傳二十五週年紐約法會講法</w:t>
        </w:r>
      </w:hyperlink>
      <w:r>
        <w:rPr>
          <w:rFonts w:ascii="LiSu" w:eastAsia="LiSu" w:hint="eastAsia"/>
          <w:b/>
          <w:color w:val="0000FF"/>
          <w:sz w:val="32"/>
          <w:szCs w:val="32"/>
        </w:rPr>
        <w:t>》</w:t>
      </w:r>
    </w:p>
    <w:p w:rsidR="00C4287B" w:rsidRDefault="00C4287B" w:rsidP="00C4287B">
      <w:pPr>
        <w:widowControl/>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rPr>
          <w:rFonts w:ascii="SimSun" w:hAnsi="SimSun" w:cs="SimSun"/>
          <w:kern w:val="0"/>
          <w:sz w:val="24"/>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34" w:history="1">
        <w:r w:rsidRPr="00100C12">
          <w:rPr>
            <w:rFonts w:ascii="LiSu" w:eastAsia="LiSu" w:hint="eastAsia"/>
            <w:b/>
            <w:color w:val="FF5050"/>
            <w:kern w:val="2"/>
            <w:sz w:val="32"/>
            <w:szCs w:val="32"/>
            <w:u w:val="single"/>
          </w:rPr>
          <w:t>二零一八年华盛顿DC讲法</w:t>
        </w:r>
      </w:hyperlink>
      <w:r w:rsidRPr="00100C12">
        <w:rPr>
          <w:rFonts w:ascii="LiSu" w:eastAsia="LiSu" w:hAnsi="SimSun" w:cs="SimSun" w:hint="eastAsia"/>
          <w:b/>
          <w:bCs/>
          <w:color w:val="270FB5"/>
          <w:kern w:val="0"/>
          <w:sz w:val="32"/>
          <w:szCs w:val="32"/>
        </w:rPr>
        <w:t>》</w:t>
      </w:r>
      <w:r w:rsidRPr="00100C12">
        <w:rPr>
          <w:rFonts w:ascii="STLiti" w:eastAsia="STLiti" w:hAnsi="SimSun" w:cs="SimSun" w:hint="eastAsia"/>
          <w:b/>
          <w:kern w:val="0"/>
          <w:sz w:val="32"/>
          <w:szCs w:val="32"/>
        </w:rPr>
        <w:t xml:space="preserve"> </w:t>
      </w:r>
    </w:p>
    <w:p w:rsidR="00C4287B" w:rsidRDefault="00C4287B" w:rsidP="00C4287B">
      <w:pPr>
        <w:rPr>
          <w:rFonts w:ascii="LiSu" w:eastAsia="LiSu"/>
          <w:b/>
          <w:color w:val="0000FF"/>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35" w:history="1">
        <w:r w:rsidRPr="00100C12">
          <w:rPr>
            <w:rFonts w:ascii="LiSu" w:eastAsia="LiSu" w:hint="eastAsia"/>
            <w:b/>
            <w:color w:val="FF5050"/>
            <w:kern w:val="2"/>
            <w:sz w:val="32"/>
            <w:szCs w:val="32"/>
            <w:u w:val="single"/>
          </w:rPr>
          <w:t>二零一八年華盛頓DC講法</w:t>
        </w:r>
      </w:hyperlink>
      <w:r w:rsidRPr="00100C12">
        <w:rPr>
          <w:rFonts w:ascii="LiSu" w:eastAsia="LiSu" w:hint="eastAsia"/>
          <w:b/>
          <w:color w:val="0000FF"/>
          <w:sz w:val="32"/>
          <w:szCs w:val="32"/>
        </w:rPr>
        <w:t>》</w:t>
      </w:r>
    </w:p>
    <w:p w:rsidR="00C4287B" w:rsidRDefault="00C4287B" w:rsidP="00C4287B">
      <w:pPr>
        <w:widowControl/>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CF5340" w:rsidRDefault="00C4287B" w:rsidP="00C4287B">
      <w:pPr>
        <w:widowControl/>
        <w:shd w:val="clear" w:color="auto" w:fill="FFFFFF"/>
        <w:spacing w:before="100" w:beforeAutospacing="1" w:after="100" w:afterAutospacing="1" w:line="720" w:lineRule="atLeast"/>
        <w:jc w:val="left"/>
        <w:outlineLvl w:val="0"/>
        <w:rPr>
          <w:rFonts w:ascii="SimSun" w:hAnsi="SimSun" w:cs="SimSun"/>
          <w:b/>
          <w:bCs/>
          <w:color w:val="003399"/>
          <w:kern w:val="36"/>
          <w:sz w:val="30"/>
          <w:szCs w:val="30"/>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36" w:history="1">
        <w:r w:rsidRPr="00B0233C">
          <w:rPr>
            <w:rFonts w:ascii="LiSu" w:eastAsia="LiSu" w:hAnsi="SimSun" w:cs="SimSun" w:hint="eastAsia"/>
            <w:b/>
            <w:bCs/>
            <w:color w:val="FF3300"/>
            <w:kern w:val="36"/>
            <w:sz w:val="30"/>
            <w:szCs w:val="30"/>
            <w:u w:val="single"/>
          </w:rPr>
          <w:t>二零一八年新唐人与大纪元法会</w:t>
        </w:r>
      </w:hyperlink>
      <w:r w:rsidRPr="00100C12">
        <w:rPr>
          <w:rFonts w:ascii="LiSu" w:eastAsia="LiSu" w:hAnsi="SimSun" w:cs="SimSun" w:hint="eastAsia"/>
          <w:b/>
          <w:bCs/>
          <w:color w:val="270FB5"/>
          <w:kern w:val="0"/>
          <w:sz w:val="32"/>
          <w:szCs w:val="32"/>
        </w:rPr>
        <w:t>》</w:t>
      </w:r>
    </w:p>
    <w:p w:rsidR="00C4287B" w:rsidRPr="00CF5340" w:rsidRDefault="00C4287B" w:rsidP="00C4287B">
      <w:pPr>
        <w:widowControl/>
        <w:shd w:val="clear" w:color="auto" w:fill="FFFFFF"/>
        <w:spacing w:before="100" w:beforeAutospacing="1" w:after="100" w:afterAutospacing="1" w:line="720" w:lineRule="atLeast"/>
        <w:jc w:val="left"/>
        <w:outlineLvl w:val="0"/>
        <w:rPr>
          <w:rFonts w:ascii="SimSun" w:hAnsi="SimSun" w:cs="SimSun"/>
          <w:b/>
          <w:bCs/>
          <w:color w:val="003399"/>
          <w:kern w:val="36"/>
          <w:sz w:val="30"/>
          <w:szCs w:val="30"/>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37" w:history="1">
        <w:r w:rsidRPr="00B0233C">
          <w:rPr>
            <w:rFonts w:ascii="LiSu" w:eastAsia="LiSu" w:hAnsi="SimSun" w:cs="SimSun" w:hint="eastAsia"/>
            <w:b/>
            <w:bCs/>
            <w:color w:val="FF3300"/>
            <w:kern w:val="36"/>
            <w:sz w:val="30"/>
            <w:szCs w:val="30"/>
            <w:u w:val="single"/>
          </w:rPr>
          <w:t>二零一八年新唐人與大紀元法會</w:t>
        </w:r>
      </w:hyperlink>
      <w:r w:rsidRPr="00100C12">
        <w:rPr>
          <w:rFonts w:ascii="LiSu" w:eastAsia="LiSu" w:hAnsi="SimSun" w:cs="SimSun" w:hint="eastAsia"/>
          <w:b/>
          <w:bCs/>
          <w:color w:val="270FB5"/>
          <w:kern w:val="0"/>
          <w:sz w:val="32"/>
          <w:szCs w:val="32"/>
        </w:rPr>
        <w:t>》</w:t>
      </w:r>
    </w:p>
    <w:p w:rsidR="00C4287B" w:rsidRPr="00B0233C" w:rsidRDefault="00C4287B" w:rsidP="00C4287B">
      <w:pPr>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Pr="00CF5340" w:rsidRDefault="00C4287B" w:rsidP="00C4287B">
      <w:pPr>
        <w:widowControl/>
        <w:shd w:val="clear" w:color="auto" w:fill="FFFFFF"/>
        <w:spacing w:before="100" w:beforeAutospacing="1" w:after="100" w:afterAutospacing="1" w:line="720" w:lineRule="atLeast"/>
        <w:jc w:val="left"/>
        <w:outlineLvl w:val="0"/>
        <w:rPr>
          <w:rFonts w:ascii="SimSun" w:hAnsi="SimSun" w:cs="SimSun"/>
          <w:b/>
          <w:bCs/>
          <w:color w:val="003399"/>
          <w:kern w:val="36"/>
          <w:sz w:val="30"/>
          <w:szCs w:val="30"/>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38" w:history="1">
        <w:r w:rsidRPr="005C2DDE">
          <w:rPr>
            <w:rFonts w:ascii="LiSu" w:eastAsia="LiSu" w:hint="eastAsia"/>
            <w:b/>
            <w:color w:val="FF0000"/>
            <w:sz w:val="30"/>
            <w:szCs w:val="30"/>
            <w:u w:val="single"/>
          </w:rPr>
          <w:t>二零一九年纽约法会讲法</w:t>
        </w:r>
      </w:hyperlink>
      <w:r w:rsidRPr="00100C12">
        <w:rPr>
          <w:rFonts w:ascii="LiSu" w:eastAsia="LiSu" w:hAnsi="SimSun" w:cs="SimSun" w:hint="eastAsia"/>
          <w:b/>
          <w:bCs/>
          <w:color w:val="270FB5"/>
          <w:kern w:val="0"/>
          <w:sz w:val="32"/>
          <w:szCs w:val="32"/>
        </w:rPr>
        <w:t>》</w:t>
      </w:r>
    </w:p>
    <w:p w:rsidR="00C4287B" w:rsidRPr="00CF5340" w:rsidRDefault="00C4287B" w:rsidP="00C4287B">
      <w:pPr>
        <w:widowControl/>
        <w:shd w:val="clear" w:color="auto" w:fill="FFFFFF"/>
        <w:spacing w:before="100" w:beforeAutospacing="1" w:after="100" w:afterAutospacing="1" w:line="720" w:lineRule="atLeast"/>
        <w:jc w:val="left"/>
        <w:outlineLvl w:val="0"/>
        <w:rPr>
          <w:rFonts w:ascii="SimSun" w:hAnsi="SimSun" w:cs="SimSun"/>
          <w:b/>
          <w:bCs/>
          <w:color w:val="003399"/>
          <w:kern w:val="36"/>
          <w:sz w:val="30"/>
          <w:szCs w:val="30"/>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39" w:history="1">
        <w:r w:rsidRPr="005C2DDE">
          <w:rPr>
            <w:rFonts w:ascii="LiSu" w:eastAsia="LiSu" w:hint="eastAsia"/>
            <w:b/>
            <w:color w:val="FF0000"/>
            <w:sz w:val="30"/>
            <w:szCs w:val="30"/>
            <w:u w:val="single"/>
          </w:rPr>
          <w:t>二零一九年紐約法會講法</w:t>
        </w:r>
      </w:hyperlink>
      <w:r w:rsidRPr="00100C12">
        <w:rPr>
          <w:rFonts w:ascii="LiSu" w:eastAsia="LiSu" w:hAnsi="SimSun" w:cs="SimSun" w:hint="eastAsia"/>
          <w:b/>
          <w:bCs/>
          <w:color w:val="270FB5"/>
          <w:kern w:val="0"/>
          <w:sz w:val="32"/>
          <w:szCs w:val="32"/>
        </w:rPr>
        <w:t>》</w:t>
      </w:r>
    </w:p>
    <w:p w:rsidR="00C4287B" w:rsidRDefault="00C4287B" w:rsidP="00C4287B">
      <w:pPr>
        <w:rPr>
          <w:rFonts w:ascii="LiSu" w:eastAsia="LiSu"/>
          <w:b/>
          <w:bCs/>
          <w:color w:val="FF0000"/>
          <w:sz w:val="32"/>
          <w:szCs w:val="32"/>
        </w:rPr>
      </w:pPr>
    </w:p>
    <w:p w:rsidR="00C4287B" w:rsidRPr="00B0233C" w:rsidRDefault="00C4287B" w:rsidP="00C4287B">
      <w:pPr>
        <w:rPr>
          <w:rFonts w:ascii="LiSu" w:eastAsia="LiSu"/>
          <w:b/>
          <w:color w:val="0000FF"/>
          <w:sz w:val="32"/>
          <w:szCs w:val="32"/>
        </w:rPr>
      </w:pPr>
      <w:r w:rsidRPr="00DE280E">
        <w:rPr>
          <w:rFonts w:ascii="LiSu" w:eastAsia="LiSu" w:hint="eastAsia"/>
          <w:b/>
          <w:bCs/>
          <w:color w:val="FF0000"/>
          <w:sz w:val="32"/>
          <w:szCs w:val="32"/>
        </w:rPr>
        <w:t>●之後學：</w:t>
      </w:r>
    </w:p>
    <w:p w:rsidR="00C4287B" w:rsidRDefault="00C4287B" w:rsidP="00C4287B">
      <w:pPr>
        <w:widowControl/>
        <w:jc w:val="left"/>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40" w:history="1">
        <w:r w:rsidRPr="00063746">
          <w:rPr>
            <w:rFonts w:ascii="LiSu" w:eastAsia="LiSu" w:hAnsi="Lucida Bright" w:hint="eastAsia"/>
            <w:color w:val="FF0000"/>
            <w:sz w:val="32"/>
            <w:szCs w:val="32"/>
            <w:u w:val="single"/>
          </w:rPr>
          <w:t>飞天大学中国古典舞教学讲法</w:t>
        </w:r>
      </w:hyperlink>
      <w:r w:rsidRPr="00100C12">
        <w:rPr>
          <w:rFonts w:ascii="LiSu" w:eastAsia="LiSu" w:hAnsi="SimSun" w:cs="SimSun" w:hint="eastAsia"/>
          <w:b/>
          <w:bCs/>
          <w:color w:val="270FB5"/>
          <w:kern w:val="0"/>
          <w:sz w:val="32"/>
          <w:szCs w:val="32"/>
        </w:rPr>
        <w:t>》</w:t>
      </w:r>
    </w:p>
    <w:p w:rsidR="00C4287B" w:rsidRDefault="00C4287B" w:rsidP="00C4287B">
      <w:pPr>
        <w:widowControl/>
        <w:jc w:val="left"/>
      </w:pPr>
    </w:p>
    <w:p w:rsidR="00C4287B" w:rsidRPr="00B0233C" w:rsidRDefault="00C4287B" w:rsidP="00C4287B">
      <w:pPr>
        <w:widowControl/>
        <w:jc w:val="left"/>
        <w:rPr>
          <w:rFonts w:ascii="LiSu" w:eastAsia="LiSu"/>
          <w:b/>
          <w:color w:val="0000FF"/>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41" w:history="1">
        <w:r w:rsidRPr="00063746">
          <w:rPr>
            <w:rFonts w:ascii="LiSu" w:eastAsia="LiSu" w:hint="eastAsia"/>
            <w:color w:val="FF0000"/>
            <w:sz w:val="32"/>
            <w:szCs w:val="32"/>
            <w:u w:val="single"/>
          </w:rPr>
          <w:t>飛天大學中國古典舞教學講法</w:t>
        </w:r>
      </w:hyperlink>
      <w:r w:rsidRPr="00100C12">
        <w:rPr>
          <w:rFonts w:ascii="LiSu" w:eastAsia="LiSu" w:hAnsi="SimSun" w:cs="SimSun" w:hint="eastAsia"/>
          <w:b/>
          <w:bCs/>
          <w:color w:val="270FB5"/>
          <w:kern w:val="0"/>
          <w:sz w:val="32"/>
          <w:szCs w:val="32"/>
        </w:rPr>
        <w:t>》</w:t>
      </w:r>
    </w:p>
    <w:p w:rsidR="00C4287B" w:rsidRPr="00B0233C" w:rsidRDefault="00C4287B" w:rsidP="00C4287B">
      <w:pPr>
        <w:widowControl/>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lastRenderedPageBreak/>
        <w:t xml:space="preserve">●之後學： </w:t>
      </w:r>
    </w:p>
    <w:p w:rsidR="00C4287B" w:rsidRDefault="00C4287B" w:rsidP="00C4287B">
      <w:pPr>
        <w:widowControl/>
        <w:spacing w:before="163" w:after="163"/>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42" w:history="1">
        <w:r w:rsidRPr="00063746">
          <w:rPr>
            <w:rFonts w:ascii="LiSu" w:eastAsia="LiSu" w:hint="eastAsia"/>
            <w:color w:val="FF0000"/>
            <w:sz w:val="36"/>
            <w:szCs w:val="36"/>
            <w:u w:val="single"/>
          </w:rPr>
          <w:t>再棒喝</w:t>
        </w:r>
      </w:hyperlink>
      <w:r w:rsidRPr="00100C12">
        <w:rPr>
          <w:rFonts w:ascii="LiSu" w:eastAsia="LiSu" w:hAnsi="SimSun" w:cs="SimSun" w:hint="eastAsia"/>
          <w:b/>
          <w:bCs/>
          <w:color w:val="270FB5"/>
          <w:kern w:val="0"/>
          <w:sz w:val="32"/>
          <w:szCs w:val="32"/>
        </w:rPr>
        <w:t>》</w:t>
      </w:r>
    </w:p>
    <w:p w:rsidR="00C4287B" w:rsidRDefault="00C4287B" w:rsidP="00C4287B">
      <w:pPr>
        <w:widowControl/>
        <w:spacing w:before="163" w:after="163"/>
        <w:jc w:val="left"/>
        <w:rPr>
          <w:rFonts w:ascii="LiSu" w:eastAsia="LiSu" w:hAnsi="SimSun" w:cs="SimSun"/>
          <w:b/>
          <w:bCs/>
          <w:color w:val="0000C6"/>
          <w:kern w:val="0"/>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43" w:history="1">
        <w:r w:rsidRPr="00063746">
          <w:rPr>
            <w:rFonts w:ascii="LiSu" w:eastAsia="LiSu" w:hint="eastAsia"/>
            <w:color w:val="FF0000"/>
            <w:sz w:val="36"/>
            <w:szCs w:val="36"/>
            <w:u w:val="single"/>
          </w:rPr>
          <w:t>再棒喝</w:t>
        </w:r>
      </w:hyperlink>
      <w:r w:rsidRPr="00100C12">
        <w:rPr>
          <w:rFonts w:ascii="LiSu" w:eastAsia="LiSu" w:hAnsi="SimSun" w:cs="SimSun" w:hint="eastAsia"/>
          <w:b/>
          <w:bCs/>
          <w:color w:val="270FB5"/>
          <w:kern w:val="0"/>
          <w:sz w:val="32"/>
          <w:szCs w:val="32"/>
        </w:rPr>
        <w:t>》</w:t>
      </w:r>
    </w:p>
    <w:p w:rsidR="00C4287B" w:rsidRDefault="00C4287B" w:rsidP="00C4287B">
      <w:pPr>
        <w:widowControl/>
        <w:jc w:val="left"/>
        <w:rPr>
          <w:rFonts w:ascii="LiSu" w:eastAsia="LiSu"/>
          <w:b/>
          <w:color w:val="0000FF"/>
          <w:sz w:val="32"/>
          <w:szCs w:val="32"/>
        </w:rPr>
      </w:pP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spacing w:before="163" w:after="163"/>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sidRPr="0031163B">
        <w:rPr>
          <w:rFonts w:ascii="LiSu" w:eastAsia="LiSu" w:hAnsi="SimSun" w:cs="SimSun" w:hint="eastAsia"/>
          <w:b/>
          <w:bCs/>
          <w:color w:val="270FB5"/>
          <w:kern w:val="0"/>
          <w:sz w:val="32"/>
          <w:szCs w:val="32"/>
        </w:rPr>
        <w:t>《</w:t>
      </w:r>
      <w:hyperlink r:id="rId244" w:history="1">
        <w:r w:rsidRPr="0031163B">
          <w:rPr>
            <w:rFonts w:ascii="LiSu" w:eastAsia="LiSu" w:hAnsi="SimSun" w:cs="SimSun" w:hint="eastAsia"/>
            <w:b/>
            <w:bCs/>
            <w:color w:val="FF5500"/>
            <w:kern w:val="0"/>
            <w:sz w:val="32"/>
            <w:u w:val="single"/>
          </w:rPr>
          <w:t>大法经书</w:t>
        </w:r>
      </w:hyperlink>
      <w:r w:rsidRPr="0031163B">
        <w:rPr>
          <w:rFonts w:ascii="LiSu" w:eastAsia="LiSu" w:hAnsi="SimSun" w:cs="SimSun" w:hint="eastAsia"/>
          <w:b/>
          <w:bCs/>
          <w:color w:val="270FB5"/>
          <w:kern w:val="0"/>
          <w:sz w:val="32"/>
          <w:szCs w:val="32"/>
        </w:rPr>
        <w:t>》</w:t>
      </w:r>
    </w:p>
    <w:p w:rsidR="00C4287B" w:rsidRDefault="00C4287B" w:rsidP="00C4287B">
      <w:pPr>
        <w:widowControl/>
        <w:spacing w:before="163" w:after="163"/>
        <w:jc w:val="left"/>
        <w:rPr>
          <w:rFonts w:ascii="LiSu" w:eastAsia="LiSu" w:hAnsi="SimSun" w:cs="SimSun"/>
          <w:b/>
          <w:bCs/>
          <w:color w:val="0000C6"/>
          <w:kern w:val="0"/>
          <w:sz w:val="32"/>
          <w:szCs w:val="32"/>
        </w:rPr>
      </w:pPr>
      <w:r w:rsidRPr="00DE280E">
        <w:rPr>
          <w:rFonts w:ascii="LiSu" w:eastAsia="LiSu" w:hAnsi="SimSun" w:cs="SimSun" w:hint="eastAsia"/>
          <w:b/>
          <w:bCs/>
          <w:color w:val="008000"/>
          <w:sz w:val="32"/>
          <w:szCs w:val="32"/>
          <w:lang w:eastAsia="zh-TW"/>
        </w:rPr>
        <w:t>▲ 正體版：</w:t>
      </w:r>
      <w:r w:rsidRPr="0031163B">
        <w:rPr>
          <w:rFonts w:ascii="LiSu" w:eastAsia="LiSu" w:hAnsi="SimSun" w:cs="SimSun" w:hint="eastAsia"/>
          <w:b/>
          <w:bCs/>
          <w:color w:val="0000C6"/>
          <w:kern w:val="0"/>
          <w:sz w:val="32"/>
          <w:szCs w:val="32"/>
        </w:rPr>
        <w:t>《</w:t>
      </w:r>
      <w:hyperlink r:id="rId245" w:history="1">
        <w:r w:rsidRPr="0031163B">
          <w:rPr>
            <w:rFonts w:ascii="LiSu" w:eastAsia="LiSu" w:hAnsi="SimSun" w:cs="SimSun" w:hint="eastAsia"/>
            <w:b/>
            <w:bCs/>
            <w:color w:val="FF5500"/>
            <w:kern w:val="0"/>
            <w:sz w:val="32"/>
            <w:u w:val="single"/>
          </w:rPr>
          <w:t>大法經書</w:t>
        </w:r>
      </w:hyperlink>
      <w:r w:rsidRPr="0031163B">
        <w:rPr>
          <w:rFonts w:ascii="LiSu" w:eastAsia="LiSu" w:hAnsi="SimSun" w:cs="SimSun" w:hint="eastAsia"/>
          <w:b/>
          <w:bCs/>
          <w:color w:val="0000C6"/>
          <w:kern w:val="0"/>
          <w:sz w:val="32"/>
          <w:szCs w:val="32"/>
        </w:rPr>
        <w:t>》</w:t>
      </w:r>
    </w:p>
    <w:p w:rsidR="00C4287B" w:rsidRPr="00DE280E" w:rsidRDefault="00C4287B" w:rsidP="00C4287B">
      <w:pPr>
        <w:pStyle w:val="ac"/>
        <w:spacing w:before="180" w:after="180"/>
        <w:rPr>
          <w:rFonts w:ascii="LiSu" w:eastAsia="LiSu"/>
          <w:b/>
          <w:bCs/>
          <w:color w:val="FF0000"/>
          <w:sz w:val="32"/>
          <w:szCs w:val="32"/>
        </w:rPr>
      </w:pPr>
      <w:r w:rsidRPr="00DE280E">
        <w:rPr>
          <w:rFonts w:ascii="LiSu" w:eastAsia="LiSu" w:hint="eastAsia"/>
          <w:b/>
          <w:bCs/>
          <w:color w:val="FF0000"/>
          <w:sz w:val="32"/>
          <w:szCs w:val="32"/>
        </w:rPr>
        <w:t xml:space="preserve">●之後學： </w:t>
      </w:r>
    </w:p>
    <w:p w:rsidR="00C4287B" w:rsidRDefault="00C4287B" w:rsidP="00C4287B">
      <w:pPr>
        <w:widowControl/>
        <w:spacing w:before="163" w:after="163"/>
        <w:jc w:val="left"/>
        <w:rPr>
          <w:rFonts w:ascii="LiSu" w:eastAsia="LiSu" w:hAnsi="SimSun" w:cs="SimSun"/>
          <w:b/>
          <w:bCs/>
          <w:color w:val="270FB5"/>
          <w:kern w:val="0"/>
          <w:sz w:val="32"/>
          <w:szCs w:val="32"/>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46" w:history="1">
        <w:r w:rsidRPr="00063746">
          <w:rPr>
            <w:rFonts w:ascii="LiSu" w:eastAsia="LiSu" w:hint="eastAsia"/>
            <w:color w:val="FF0000"/>
            <w:sz w:val="36"/>
            <w:szCs w:val="36"/>
            <w:u w:val="single"/>
          </w:rPr>
          <w:t>再棒喝</w:t>
        </w:r>
      </w:hyperlink>
      <w:r w:rsidRPr="00100C12">
        <w:rPr>
          <w:rFonts w:ascii="LiSu" w:eastAsia="LiSu" w:hAnsi="SimSun" w:cs="SimSun" w:hint="eastAsia"/>
          <w:b/>
          <w:bCs/>
          <w:color w:val="270FB5"/>
          <w:kern w:val="0"/>
          <w:sz w:val="32"/>
          <w:szCs w:val="32"/>
        </w:rPr>
        <w:t>》</w:t>
      </w:r>
    </w:p>
    <w:p w:rsidR="00C4287B" w:rsidRDefault="00C4287B" w:rsidP="00C4287B">
      <w:pPr>
        <w:widowControl/>
        <w:spacing w:before="163" w:after="163"/>
        <w:jc w:val="left"/>
        <w:rPr>
          <w:rFonts w:ascii="LiSu" w:eastAsia="LiSu" w:hAnsi="SimSun" w:cs="SimSun"/>
          <w:b/>
          <w:bCs/>
          <w:color w:val="0000C6"/>
          <w:kern w:val="0"/>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47" w:history="1">
        <w:r w:rsidRPr="00063746">
          <w:rPr>
            <w:rFonts w:ascii="LiSu" w:eastAsia="LiSu" w:hint="eastAsia"/>
            <w:color w:val="FF0000"/>
            <w:sz w:val="36"/>
            <w:szCs w:val="36"/>
            <w:u w:val="single"/>
          </w:rPr>
          <w:t>再棒喝</w:t>
        </w:r>
      </w:hyperlink>
      <w:r w:rsidRPr="00100C12">
        <w:rPr>
          <w:rFonts w:ascii="LiSu" w:eastAsia="LiSu" w:hAnsi="SimSun" w:cs="SimSun" w:hint="eastAsia"/>
          <w:b/>
          <w:bCs/>
          <w:color w:val="270FB5"/>
          <w:kern w:val="0"/>
          <w:sz w:val="32"/>
          <w:szCs w:val="32"/>
        </w:rPr>
        <w:t>》</w:t>
      </w:r>
    </w:p>
    <w:p w:rsidR="008D6312" w:rsidRPr="008D6312" w:rsidRDefault="008D6312" w:rsidP="008D6312">
      <w:pPr>
        <w:widowControl/>
        <w:suppressAutoHyphens w:val="0"/>
        <w:jc w:val="left"/>
        <w:rPr>
          <w:rFonts w:ascii="SimSun" w:hAnsi="SimSun" w:cs="SimSun"/>
          <w:kern w:val="0"/>
          <w:sz w:val="24"/>
        </w:rPr>
      </w:pPr>
      <w:r w:rsidRPr="00DE280E">
        <w:rPr>
          <w:rFonts w:ascii="LiSu" w:eastAsia="LiSu" w:hAnsi="SimSun" w:cs="SimSun" w:hint="eastAsia"/>
          <w:b/>
          <w:bCs/>
          <w:color w:val="008000"/>
          <w:sz w:val="32"/>
          <w:szCs w:val="32"/>
          <w:lang w:eastAsia="zh-TW"/>
        </w:rPr>
        <w:t>▲ 简体版：</w:t>
      </w:r>
      <w:r w:rsidRPr="00100C12">
        <w:rPr>
          <w:rFonts w:ascii="LiSu" w:eastAsia="LiSu" w:hint="eastAsia"/>
          <w:b/>
          <w:color w:val="0000FF"/>
          <w:sz w:val="32"/>
          <w:szCs w:val="32"/>
        </w:rPr>
        <w:t>《</w:t>
      </w:r>
      <w:hyperlink r:id="rId248" w:history="1">
        <w:r w:rsidRPr="008D6312">
          <w:rPr>
            <w:rFonts w:ascii="SimSun" w:hAnsi="SimSun" w:cs="SimSun"/>
            <w:color w:val="0000FF"/>
            <w:kern w:val="0"/>
            <w:sz w:val="24"/>
            <w:u w:val="single"/>
          </w:rPr>
          <w:t>洪吟五</w:t>
        </w:r>
      </w:hyperlink>
      <w:r w:rsidRPr="00100C12">
        <w:rPr>
          <w:rFonts w:ascii="LiSu" w:eastAsia="LiSu" w:hAnsi="SimSun" w:cs="SimSun" w:hint="eastAsia"/>
          <w:b/>
          <w:bCs/>
          <w:color w:val="270FB5"/>
          <w:kern w:val="0"/>
          <w:sz w:val="32"/>
          <w:szCs w:val="32"/>
        </w:rPr>
        <w:t>》</w:t>
      </w:r>
    </w:p>
    <w:p w:rsidR="00C4287B" w:rsidRDefault="008D6312" w:rsidP="008D6312">
      <w:pPr>
        <w:widowControl/>
        <w:spacing w:before="180" w:after="180"/>
        <w:jc w:val="left"/>
        <w:rPr>
          <w:rFonts w:ascii="LiSu" w:eastAsia="LiSu" w:hAnsi="SimSun" w:cs="SimSun"/>
          <w:sz w:val="32"/>
          <w:szCs w:val="32"/>
        </w:rPr>
      </w:pPr>
      <w:r w:rsidRPr="00DE280E">
        <w:rPr>
          <w:rFonts w:ascii="LiSu" w:eastAsia="LiSu" w:hAnsi="SimSun" w:cs="SimSun" w:hint="eastAsia"/>
          <w:b/>
          <w:bCs/>
          <w:color w:val="008000"/>
          <w:sz w:val="32"/>
          <w:szCs w:val="32"/>
          <w:lang w:eastAsia="zh-TW"/>
        </w:rPr>
        <w:t>▲ 正體版</w:t>
      </w:r>
      <w:r w:rsidRPr="00100C12">
        <w:rPr>
          <w:rFonts w:ascii="LiSu" w:eastAsia="LiSu" w:hAnsi="SimSun" w:cs="SimSun" w:hint="eastAsia"/>
          <w:b/>
          <w:bCs/>
          <w:color w:val="008000"/>
          <w:sz w:val="32"/>
          <w:szCs w:val="32"/>
          <w:lang w:eastAsia="zh-TW"/>
        </w:rPr>
        <w:t>：</w:t>
      </w:r>
      <w:r w:rsidRPr="00100C12">
        <w:rPr>
          <w:rFonts w:ascii="LiSu" w:eastAsia="LiSu" w:hint="eastAsia"/>
          <w:b/>
          <w:color w:val="0000FF"/>
          <w:sz w:val="32"/>
          <w:szCs w:val="32"/>
        </w:rPr>
        <w:t>《</w:t>
      </w:r>
      <w:hyperlink r:id="rId249" w:history="1">
        <w:r w:rsidRPr="008D6312">
          <w:rPr>
            <w:rFonts w:ascii="SimSun" w:hAnsi="SimSun" w:cs="SimSun"/>
            <w:color w:val="0000FF"/>
            <w:kern w:val="0"/>
            <w:sz w:val="24"/>
            <w:u w:val="single"/>
          </w:rPr>
          <w:t>洪吟五</w:t>
        </w:r>
      </w:hyperlink>
      <w:r w:rsidRPr="00100C12">
        <w:rPr>
          <w:rFonts w:ascii="LiSu" w:eastAsia="LiSu" w:hAnsi="SimSun" w:cs="SimSun" w:hint="eastAsia"/>
          <w:b/>
          <w:bCs/>
          <w:color w:val="270FB5"/>
          <w:kern w:val="0"/>
          <w:sz w:val="32"/>
          <w:szCs w:val="32"/>
        </w:rPr>
        <w:t>》</w:t>
      </w:r>
    </w:p>
    <w:p w:rsidR="00C4287B" w:rsidRDefault="00C4287B" w:rsidP="00C4287B">
      <w:pPr>
        <w:widowControl/>
        <w:jc w:val="left"/>
        <w:rPr>
          <w:rFonts w:ascii="STZhongsong" w:eastAsia="STZhongsong" w:hAnsi="SimSun" w:cs="SimSun"/>
          <w:b/>
          <w:bCs/>
          <w:color w:val="0000FF"/>
          <w:kern w:val="0"/>
          <w:sz w:val="32"/>
          <w:szCs w:val="32"/>
        </w:rPr>
      </w:pPr>
      <w:r>
        <w:rPr>
          <w:rFonts w:ascii="SimSun" w:hAnsi="SimSun" w:hint="eastAsia"/>
          <w:b/>
          <w:bCs/>
          <w:color w:val="FFFF00"/>
          <w:highlight w:val="blue"/>
        </w:rPr>
        <w:t>◆◇◆◇◆◇◆◇◆◇◆◇◆◇◆◇◆◇◆◆◇◆◇◆◇◆◇◆◇◆◇◆◇◆◇◆◇◆</w:t>
      </w:r>
    </w:p>
    <w:p w:rsidR="00C4287B" w:rsidRDefault="00C4287B" w:rsidP="00C4287B">
      <w:pPr>
        <w:widowControl/>
        <w:spacing w:before="163" w:after="163"/>
        <w:jc w:val="left"/>
        <w:rPr>
          <w:rFonts w:ascii="SimSun" w:hAnsi="SimSun" w:cs="SimSun"/>
          <w:kern w:val="0"/>
          <w:sz w:val="24"/>
        </w:rPr>
      </w:pPr>
      <w:r>
        <w:rPr>
          <w:rFonts w:ascii="STHupo" w:eastAsia="STHupo" w:hAnsi="SimSun" w:cs="SimSun" w:hint="eastAsia"/>
          <w:b/>
          <w:bCs/>
          <w:color w:val="00B050"/>
          <w:kern w:val="0"/>
          <w:sz w:val="32"/>
          <w:szCs w:val="32"/>
        </w:rPr>
        <w:t>≈≈≈≈≈≈≈≈≈≈≈≈≈≈≈≈≈≈≈≈≈</w:t>
      </w:r>
    </w:p>
    <w:p w:rsidR="00C4287B" w:rsidRDefault="00C4287B" w:rsidP="00C4287B">
      <w:pPr>
        <w:widowControl/>
        <w:spacing w:before="163" w:after="163"/>
        <w:jc w:val="left"/>
        <w:rPr>
          <w:rFonts w:ascii="SimSun" w:hAnsi="SimSun" w:cs="SimSun"/>
          <w:kern w:val="0"/>
          <w:sz w:val="24"/>
        </w:rPr>
      </w:pPr>
      <w:r>
        <w:rPr>
          <w:rFonts w:ascii="STZhongsong" w:eastAsia="STZhongsong" w:hAnsi="STZhongsong" w:cs="SimSun" w:hint="eastAsia"/>
          <w:b/>
          <w:bCs/>
          <w:color w:val="FF0000"/>
          <w:kern w:val="0"/>
          <w:sz w:val="28"/>
          <w:szCs w:val="28"/>
          <w:shd w:val="clear" w:color="auto" w:fill="00FFFF"/>
        </w:rPr>
        <w:t>查找方法</w:t>
      </w:r>
      <w:r>
        <w:rPr>
          <w:rFonts w:ascii="STZhongsong" w:eastAsia="STZhongsong" w:hAnsi="STZhongsong" w:cs="SimSun" w:hint="eastAsia"/>
          <w:color w:val="FF0000"/>
          <w:kern w:val="0"/>
          <w:sz w:val="28"/>
          <w:szCs w:val="28"/>
          <w:shd w:val="clear" w:color="auto" w:fill="00FFFF"/>
        </w:rPr>
        <w:t>：</w:t>
      </w:r>
      <w:r>
        <w:rPr>
          <w:rFonts w:ascii="STZhongsong" w:eastAsia="STZhongsong" w:hAnsi="STZhongsong" w:cs="SimSun" w:hint="eastAsia"/>
          <w:color w:val="0000FF"/>
          <w:kern w:val="0"/>
          <w:sz w:val="24"/>
        </w:rPr>
        <w:t>点击上面相应讲法标题（黄色字），进入网页后，在弹出的网页上按</w:t>
      </w:r>
      <w:r>
        <w:rPr>
          <w:rFonts w:ascii="STZhongsong" w:eastAsia="STZhongsong" w:hAnsi="STZhongsong" w:cs="SimSun" w:hint="eastAsia"/>
          <w:b/>
          <w:bCs/>
          <w:color w:val="0000FF"/>
          <w:kern w:val="0"/>
          <w:sz w:val="24"/>
        </w:rPr>
        <w:t xml:space="preserve"> </w:t>
      </w:r>
      <w:r>
        <w:rPr>
          <w:rFonts w:ascii="STZhongsong" w:eastAsia="STZhongsong" w:hAnsi="STZhongsong" w:cs="SimSun" w:hint="eastAsia"/>
          <w:b/>
          <w:bCs/>
          <w:color w:val="0000FF"/>
          <w:kern w:val="0"/>
          <w:sz w:val="22"/>
          <w:shd w:val="clear" w:color="auto" w:fill="FFFF00"/>
        </w:rPr>
        <w:t>Ctrl + F</w:t>
      </w:r>
      <w:r>
        <w:rPr>
          <w:rFonts w:ascii="STZhongsong" w:eastAsia="STZhongsong" w:hAnsi="STZhongsong" w:cs="SimSun" w:hint="eastAsia"/>
          <w:color w:val="0000FF"/>
          <w:kern w:val="0"/>
          <w:sz w:val="24"/>
        </w:rPr>
        <w:t>键，然后在弹出的搜索框里写上今天要学的内容或同修现在读的那几个字，就会有相应的内容出现 。</w:t>
      </w:r>
    </w:p>
    <w:p w:rsidR="00C4287B" w:rsidRDefault="00C4287B" w:rsidP="00C4287B">
      <w:pPr>
        <w:widowControl/>
        <w:spacing w:before="163" w:after="163"/>
        <w:jc w:val="left"/>
        <w:rPr>
          <w:rFonts w:ascii="SimSun" w:hAnsi="SimSun" w:cs="SimSun"/>
          <w:kern w:val="0"/>
          <w:sz w:val="24"/>
        </w:rPr>
      </w:pPr>
      <w:r>
        <w:rPr>
          <w:rFonts w:ascii="STHupo" w:eastAsia="STHupo" w:hAnsi="SimSun" w:cs="SimSun" w:hint="eastAsia"/>
          <w:b/>
          <w:bCs/>
          <w:color w:val="00B050"/>
          <w:kern w:val="0"/>
          <w:sz w:val="32"/>
          <w:szCs w:val="32"/>
        </w:rPr>
        <w:t>≈≈≈≈≈≈≈≈≈≈≈≈≈≈≈≈≈≈≈≈≈</w:t>
      </w:r>
    </w:p>
    <w:p w:rsidR="00C4287B" w:rsidRDefault="00C4287B" w:rsidP="00C4287B">
      <w:pPr>
        <w:widowControl/>
        <w:jc w:val="left"/>
        <w:rPr>
          <w:rFonts w:ascii="STZhongsong" w:eastAsia="STZhongsong" w:hAnsi="SimSun" w:cs="SimSun"/>
          <w:b/>
          <w:bCs/>
          <w:color w:val="0000FF"/>
          <w:kern w:val="0"/>
          <w:sz w:val="32"/>
          <w:szCs w:val="32"/>
        </w:rPr>
      </w:pPr>
      <w:r>
        <w:rPr>
          <w:rFonts w:ascii="SimSun" w:hAnsi="SimSun" w:hint="eastAsia"/>
          <w:b/>
          <w:bCs/>
          <w:color w:val="FFFF00"/>
          <w:highlight w:val="blue"/>
        </w:rPr>
        <w:t>◆◇◆◇◆◇◆◇◆◇◆◇◆◇◆◇◆◇◆◆◇◆◇◆◇◆◇◆◇◆◇◆◇◆◇◆◇◆</w:t>
      </w:r>
    </w:p>
    <w:p w:rsidR="001D7885" w:rsidRDefault="00C4287B" w:rsidP="00C4287B">
      <w:r>
        <w:rPr>
          <w:rFonts w:ascii="STZhongsong" w:eastAsia="STZhongsong" w:hAnsi="STZhongsong" w:cs="SimSun" w:hint="eastAsia"/>
          <w:b/>
          <w:color w:val="7030A0"/>
          <w:sz w:val="84"/>
          <w:szCs w:val="84"/>
        </w:rPr>
        <w:lastRenderedPageBreak/>
        <w:t>2020-</w:t>
      </w:r>
      <w:r w:rsidR="004A5915">
        <w:rPr>
          <w:rFonts w:ascii="STZhongsong" w:eastAsia="STZhongsong" w:hAnsi="STZhongsong" w:cs="SimSun" w:hint="eastAsia"/>
          <w:b/>
          <w:color w:val="7030A0"/>
          <w:sz w:val="84"/>
          <w:szCs w:val="84"/>
        </w:rPr>
        <w:t>10</w:t>
      </w:r>
      <w:r>
        <w:rPr>
          <w:rFonts w:ascii="STZhongsong" w:eastAsia="STZhongsong" w:hAnsi="STZhongsong" w:cs="SimSun" w:hint="eastAsia"/>
          <w:b/>
          <w:color w:val="7030A0"/>
          <w:sz w:val="84"/>
          <w:szCs w:val="84"/>
        </w:rPr>
        <w:t>-</w:t>
      </w:r>
      <w:r w:rsidR="004A5915">
        <w:rPr>
          <w:rFonts w:ascii="STZhongsong" w:eastAsia="STZhongsong" w:hAnsi="STZhongsong" w:cs="SimSun" w:hint="eastAsia"/>
          <w:b/>
          <w:color w:val="7030A0"/>
          <w:sz w:val="84"/>
          <w:szCs w:val="84"/>
        </w:rPr>
        <w:t>2</w:t>
      </w:r>
      <w:r>
        <w:rPr>
          <w:rFonts w:ascii="STZhongsong" w:eastAsia="STZhongsong" w:hAnsi="STZhongsong" w:cs="SimSun" w:hint="eastAsia"/>
          <w:b/>
          <w:color w:val="7030A0"/>
          <w:sz w:val="84"/>
          <w:szCs w:val="84"/>
        </w:rPr>
        <w:t>1</w:t>
      </w:r>
      <w:bookmarkStart w:id="1" w:name="_GoBack"/>
      <w:bookmarkEnd w:id="1"/>
    </w:p>
    <w:sectPr w:rsidR="001D7885" w:rsidSect="004A0EE9">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96A" w:rsidRDefault="0005196A">
      <w:r>
        <w:separator/>
      </w:r>
    </w:p>
  </w:endnote>
  <w:endnote w:type="continuationSeparator" w:id="0">
    <w:p w:rsidR="0005196A" w:rsidRDefault="0005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altName w:val="微软雅黑"/>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TZhongsong">
    <w:altName w:val="华文中宋"/>
    <w:panose1 w:val="02010600040101010101"/>
    <w:charset w:val="86"/>
    <w:family w:val="auto"/>
    <w:pitch w:val="variable"/>
    <w:sig w:usb0="00000287" w:usb1="080F0000" w:usb2="00000010" w:usb3="00000000" w:csb0="0004009F" w:csb1="00000000"/>
  </w:font>
  <w:font w:name="STHupo">
    <w:altName w:val="华文琥珀"/>
    <w:panose1 w:val="02010800040101010101"/>
    <w:charset w:val="86"/>
    <w:family w:val="auto"/>
    <w:pitch w:val="variable"/>
    <w:sig w:usb0="00000001" w:usb1="080F0000" w:usb2="00000010" w:usb3="00000000" w:csb0="00040000" w:csb1="00000000"/>
  </w:font>
  <w:font w:name="LiSu">
    <w:altName w:val="隶书"/>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TLiti">
    <w:altName w:val="华文隶书"/>
    <w:panose1 w:val="02010800040101010101"/>
    <w:charset w:val="86"/>
    <w:family w:val="auto"/>
    <w:pitch w:val="variable"/>
    <w:sig w:usb0="00000001" w:usb1="080F0000" w:usb2="00000010" w:usb3="00000000" w:csb0="00040000"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96A" w:rsidRDefault="0005196A">
      <w:r>
        <w:separator/>
      </w:r>
    </w:p>
  </w:footnote>
  <w:footnote w:type="continuationSeparator" w:id="0">
    <w:p w:rsidR="0005196A" w:rsidRDefault="000519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3"/>
    <w:lvl w:ilvl="0">
      <w:numFmt w:val="bullet"/>
      <w:lvlText w:val="●"/>
      <w:lvlJc w:val="left"/>
      <w:pPr>
        <w:tabs>
          <w:tab w:val="num" w:pos="435"/>
        </w:tabs>
        <w:ind w:left="435" w:hanging="435"/>
      </w:pPr>
      <w:rPr>
        <w:rFonts w:ascii="SimSun" w:hAnsi="SimSun" w:cs="SimSun" w:hint="eastAsia"/>
        <w:b/>
        <w:color w:val="FF5500"/>
        <w:kern w:val="1"/>
        <w:sz w:val="24"/>
        <w:lang w:eastAsia="zh-TW"/>
      </w:rPr>
    </w:lvl>
  </w:abstractNum>
  <w:abstractNum w:abstractNumId="2" w15:restartNumberingAfterBreak="0">
    <w:nsid w:val="00000003"/>
    <w:multiLevelType w:val="singleLevel"/>
    <w:tmpl w:val="00000003"/>
    <w:name w:val="WW8Num22"/>
    <w:lvl w:ilvl="0">
      <w:numFmt w:val="bullet"/>
      <w:lvlText w:val="●"/>
      <w:lvlJc w:val="left"/>
      <w:pPr>
        <w:tabs>
          <w:tab w:val="num" w:pos="360"/>
        </w:tabs>
        <w:ind w:left="360" w:hanging="360"/>
      </w:pPr>
      <w:rPr>
        <w:rFonts w:ascii="SimSun" w:hAnsi="SimSun" w:cs="SimSun" w:hint="eastAsia"/>
        <w:b/>
        <w:color w:val="FF5500"/>
        <w:kern w:val="1"/>
        <w:sz w:val="24"/>
        <w:lang w:eastAsia="zh-TW"/>
      </w:rPr>
    </w:lvl>
  </w:abstractNum>
  <w:abstractNum w:abstractNumId="3" w15:restartNumberingAfterBreak="0">
    <w:nsid w:val="00000004"/>
    <w:multiLevelType w:val="singleLevel"/>
    <w:tmpl w:val="00000004"/>
    <w:name w:val="WW8Num24"/>
    <w:lvl w:ilvl="0">
      <w:numFmt w:val="bullet"/>
      <w:lvlText w:val="●"/>
      <w:lvlJc w:val="left"/>
      <w:pPr>
        <w:tabs>
          <w:tab w:val="num" w:pos="435"/>
        </w:tabs>
        <w:ind w:left="435" w:hanging="435"/>
      </w:pPr>
      <w:rPr>
        <w:rFonts w:ascii="SimSun" w:hAnsi="SimSun" w:cs="SimSun" w:hint="eastAsia"/>
        <w:b/>
        <w:color w:val="FF5500"/>
        <w:kern w:val="1"/>
        <w:sz w:val="24"/>
        <w:lang w:eastAsia="zh-TW"/>
      </w:rPr>
    </w:lvl>
  </w:abstractNum>
  <w:abstractNum w:abstractNumId="4" w15:restartNumberingAfterBreak="0">
    <w:nsid w:val="006C52A3"/>
    <w:multiLevelType w:val="multilevel"/>
    <w:tmpl w:val="ED380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1748BD"/>
    <w:multiLevelType w:val="multilevel"/>
    <w:tmpl w:val="66949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37F17"/>
    <w:multiLevelType w:val="multilevel"/>
    <w:tmpl w:val="D506F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E26E8B"/>
    <w:multiLevelType w:val="multilevel"/>
    <w:tmpl w:val="39ACD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FD2D0C"/>
    <w:multiLevelType w:val="multilevel"/>
    <w:tmpl w:val="E0445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205D86"/>
    <w:multiLevelType w:val="multilevel"/>
    <w:tmpl w:val="4446C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2768A6"/>
    <w:multiLevelType w:val="multilevel"/>
    <w:tmpl w:val="E9FCE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9904F7"/>
    <w:multiLevelType w:val="multilevel"/>
    <w:tmpl w:val="3D623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C509C1"/>
    <w:multiLevelType w:val="multilevel"/>
    <w:tmpl w:val="AECC6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F701A6"/>
    <w:multiLevelType w:val="multilevel"/>
    <w:tmpl w:val="DB2E0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6F267A"/>
    <w:multiLevelType w:val="multilevel"/>
    <w:tmpl w:val="7F44C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E76F0C"/>
    <w:multiLevelType w:val="multilevel"/>
    <w:tmpl w:val="CD7EF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CE4952"/>
    <w:multiLevelType w:val="multilevel"/>
    <w:tmpl w:val="332EF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1B11BB"/>
    <w:multiLevelType w:val="multilevel"/>
    <w:tmpl w:val="DB700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C1C75"/>
    <w:multiLevelType w:val="multilevel"/>
    <w:tmpl w:val="C6BEE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2166DC"/>
    <w:multiLevelType w:val="multilevel"/>
    <w:tmpl w:val="B5842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5F75D8"/>
    <w:multiLevelType w:val="multilevel"/>
    <w:tmpl w:val="4A2CC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575D25"/>
    <w:multiLevelType w:val="multilevel"/>
    <w:tmpl w:val="29341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F145F2"/>
    <w:multiLevelType w:val="multilevel"/>
    <w:tmpl w:val="2CCAC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283625"/>
    <w:multiLevelType w:val="multilevel"/>
    <w:tmpl w:val="EA68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434E4B"/>
    <w:multiLevelType w:val="multilevel"/>
    <w:tmpl w:val="AA00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2261D4"/>
    <w:multiLevelType w:val="multilevel"/>
    <w:tmpl w:val="A80EC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124506"/>
    <w:multiLevelType w:val="multilevel"/>
    <w:tmpl w:val="86CA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7467B9"/>
    <w:multiLevelType w:val="multilevel"/>
    <w:tmpl w:val="F5F2E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C04E0C"/>
    <w:multiLevelType w:val="multilevel"/>
    <w:tmpl w:val="F5625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11737C3"/>
    <w:multiLevelType w:val="multilevel"/>
    <w:tmpl w:val="CD5CC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530A31"/>
    <w:multiLevelType w:val="multilevel"/>
    <w:tmpl w:val="609A7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F11678"/>
    <w:multiLevelType w:val="multilevel"/>
    <w:tmpl w:val="4F54C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0136D0"/>
    <w:multiLevelType w:val="multilevel"/>
    <w:tmpl w:val="2014E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E604CC"/>
    <w:multiLevelType w:val="multilevel"/>
    <w:tmpl w:val="57001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EA0D8F"/>
    <w:multiLevelType w:val="multilevel"/>
    <w:tmpl w:val="90A45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427D9B"/>
    <w:multiLevelType w:val="multilevel"/>
    <w:tmpl w:val="0AD4A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441C84"/>
    <w:multiLevelType w:val="multilevel"/>
    <w:tmpl w:val="69C04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F10914"/>
    <w:multiLevelType w:val="multilevel"/>
    <w:tmpl w:val="E0362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6B61FA"/>
    <w:multiLevelType w:val="multilevel"/>
    <w:tmpl w:val="14B6F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B8360D"/>
    <w:multiLevelType w:val="multilevel"/>
    <w:tmpl w:val="AF8E7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0223A9"/>
    <w:multiLevelType w:val="multilevel"/>
    <w:tmpl w:val="74265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AF1F47"/>
    <w:multiLevelType w:val="multilevel"/>
    <w:tmpl w:val="604E2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6E1E06"/>
    <w:multiLevelType w:val="multilevel"/>
    <w:tmpl w:val="FC2A9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B709A7"/>
    <w:multiLevelType w:val="multilevel"/>
    <w:tmpl w:val="F80EF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D03074"/>
    <w:multiLevelType w:val="multilevel"/>
    <w:tmpl w:val="39F4C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E92CBA"/>
    <w:multiLevelType w:val="multilevel"/>
    <w:tmpl w:val="144C2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2"/>
  </w:num>
  <w:num w:numId="6">
    <w:abstractNumId w:val="40"/>
  </w:num>
  <w:num w:numId="7">
    <w:abstractNumId w:val="14"/>
  </w:num>
  <w:num w:numId="8">
    <w:abstractNumId w:val="45"/>
  </w:num>
  <w:num w:numId="9">
    <w:abstractNumId w:val="43"/>
  </w:num>
  <w:num w:numId="10">
    <w:abstractNumId w:val="21"/>
  </w:num>
  <w:num w:numId="11">
    <w:abstractNumId w:val="28"/>
  </w:num>
  <w:num w:numId="12">
    <w:abstractNumId w:val="19"/>
  </w:num>
  <w:num w:numId="13">
    <w:abstractNumId w:val="7"/>
  </w:num>
  <w:num w:numId="14">
    <w:abstractNumId w:val="4"/>
  </w:num>
  <w:num w:numId="15">
    <w:abstractNumId w:val="32"/>
  </w:num>
  <w:num w:numId="16">
    <w:abstractNumId w:val="34"/>
  </w:num>
  <w:num w:numId="17">
    <w:abstractNumId w:val="30"/>
  </w:num>
  <w:num w:numId="18">
    <w:abstractNumId w:val="38"/>
  </w:num>
  <w:num w:numId="19">
    <w:abstractNumId w:val="11"/>
  </w:num>
  <w:num w:numId="20">
    <w:abstractNumId w:val="18"/>
  </w:num>
  <w:num w:numId="21">
    <w:abstractNumId w:val="33"/>
  </w:num>
  <w:num w:numId="22">
    <w:abstractNumId w:val="36"/>
  </w:num>
  <w:num w:numId="23">
    <w:abstractNumId w:val="31"/>
  </w:num>
  <w:num w:numId="24">
    <w:abstractNumId w:val="9"/>
  </w:num>
  <w:num w:numId="25">
    <w:abstractNumId w:val="15"/>
  </w:num>
  <w:num w:numId="26">
    <w:abstractNumId w:val="25"/>
  </w:num>
  <w:num w:numId="27">
    <w:abstractNumId w:val="41"/>
  </w:num>
  <w:num w:numId="28">
    <w:abstractNumId w:val="44"/>
  </w:num>
  <w:num w:numId="29">
    <w:abstractNumId w:val="12"/>
  </w:num>
  <w:num w:numId="30">
    <w:abstractNumId w:val="24"/>
  </w:num>
  <w:num w:numId="31">
    <w:abstractNumId w:val="26"/>
  </w:num>
  <w:num w:numId="32">
    <w:abstractNumId w:val="16"/>
  </w:num>
  <w:num w:numId="33">
    <w:abstractNumId w:val="20"/>
  </w:num>
  <w:num w:numId="34">
    <w:abstractNumId w:val="23"/>
  </w:num>
  <w:num w:numId="35">
    <w:abstractNumId w:val="17"/>
  </w:num>
  <w:num w:numId="36">
    <w:abstractNumId w:val="10"/>
  </w:num>
  <w:num w:numId="37">
    <w:abstractNumId w:val="39"/>
  </w:num>
  <w:num w:numId="38">
    <w:abstractNumId w:val="37"/>
  </w:num>
  <w:num w:numId="39">
    <w:abstractNumId w:val="22"/>
  </w:num>
  <w:num w:numId="40">
    <w:abstractNumId w:val="29"/>
  </w:num>
  <w:num w:numId="41">
    <w:abstractNumId w:val="13"/>
  </w:num>
  <w:num w:numId="42">
    <w:abstractNumId w:val="35"/>
  </w:num>
  <w:num w:numId="43">
    <w:abstractNumId w:val="27"/>
  </w:num>
  <w:num w:numId="44">
    <w:abstractNumId w:val="8"/>
  </w:num>
  <w:num w:numId="45">
    <w:abstractNumId w:val="6"/>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C7"/>
    <w:rsid w:val="0005196A"/>
    <w:rsid w:val="0008533B"/>
    <w:rsid w:val="000D0FAB"/>
    <w:rsid w:val="000D678D"/>
    <w:rsid w:val="000D79FE"/>
    <w:rsid w:val="000E2CED"/>
    <w:rsid w:val="000F1CF4"/>
    <w:rsid w:val="00103E7D"/>
    <w:rsid w:val="001376DD"/>
    <w:rsid w:val="001B3F6A"/>
    <w:rsid w:val="001C26BB"/>
    <w:rsid w:val="001C57E7"/>
    <w:rsid w:val="001C6AB0"/>
    <w:rsid w:val="001D7885"/>
    <w:rsid w:val="00204EC6"/>
    <w:rsid w:val="002249EE"/>
    <w:rsid w:val="002537A1"/>
    <w:rsid w:val="0028017C"/>
    <w:rsid w:val="00291BF3"/>
    <w:rsid w:val="002A20A4"/>
    <w:rsid w:val="00300819"/>
    <w:rsid w:val="003049E4"/>
    <w:rsid w:val="00316B06"/>
    <w:rsid w:val="00367E1B"/>
    <w:rsid w:val="00385FB8"/>
    <w:rsid w:val="004552FA"/>
    <w:rsid w:val="00470C51"/>
    <w:rsid w:val="00490D69"/>
    <w:rsid w:val="004A0EE9"/>
    <w:rsid w:val="004A5915"/>
    <w:rsid w:val="004D7C09"/>
    <w:rsid w:val="004F3693"/>
    <w:rsid w:val="00521037"/>
    <w:rsid w:val="005C4DE9"/>
    <w:rsid w:val="005D6C27"/>
    <w:rsid w:val="00613D31"/>
    <w:rsid w:val="00657753"/>
    <w:rsid w:val="006C3F31"/>
    <w:rsid w:val="006C6E51"/>
    <w:rsid w:val="00707533"/>
    <w:rsid w:val="00713F59"/>
    <w:rsid w:val="00731F63"/>
    <w:rsid w:val="00731F8E"/>
    <w:rsid w:val="007373E8"/>
    <w:rsid w:val="00740BE6"/>
    <w:rsid w:val="00786C05"/>
    <w:rsid w:val="007C2C67"/>
    <w:rsid w:val="007E3BC8"/>
    <w:rsid w:val="007F0E8D"/>
    <w:rsid w:val="007F79C7"/>
    <w:rsid w:val="0082272F"/>
    <w:rsid w:val="0086773F"/>
    <w:rsid w:val="0087115B"/>
    <w:rsid w:val="0088226B"/>
    <w:rsid w:val="008D022D"/>
    <w:rsid w:val="008D6312"/>
    <w:rsid w:val="008F5D1C"/>
    <w:rsid w:val="00922E5E"/>
    <w:rsid w:val="00940532"/>
    <w:rsid w:val="00960855"/>
    <w:rsid w:val="009B2783"/>
    <w:rsid w:val="00A05FC8"/>
    <w:rsid w:val="00A6752E"/>
    <w:rsid w:val="00A722C3"/>
    <w:rsid w:val="00A92214"/>
    <w:rsid w:val="00AC2911"/>
    <w:rsid w:val="00AC5A06"/>
    <w:rsid w:val="00AD50D2"/>
    <w:rsid w:val="00AE4441"/>
    <w:rsid w:val="00AE7298"/>
    <w:rsid w:val="00AF3274"/>
    <w:rsid w:val="00B21CC6"/>
    <w:rsid w:val="00B22A1E"/>
    <w:rsid w:val="00B51DE1"/>
    <w:rsid w:val="00B85020"/>
    <w:rsid w:val="00B87F91"/>
    <w:rsid w:val="00BC2D6E"/>
    <w:rsid w:val="00BE7F4D"/>
    <w:rsid w:val="00C167E5"/>
    <w:rsid w:val="00C4287B"/>
    <w:rsid w:val="00C50BA0"/>
    <w:rsid w:val="00C6295D"/>
    <w:rsid w:val="00C64ACB"/>
    <w:rsid w:val="00CC022B"/>
    <w:rsid w:val="00CD7AF6"/>
    <w:rsid w:val="00CE2705"/>
    <w:rsid w:val="00CE736B"/>
    <w:rsid w:val="00D7052A"/>
    <w:rsid w:val="00DA338A"/>
    <w:rsid w:val="00DA4B3A"/>
    <w:rsid w:val="00DA6182"/>
    <w:rsid w:val="00DB2E1F"/>
    <w:rsid w:val="00DB4A4F"/>
    <w:rsid w:val="00DD7056"/>
    <w:rsid w:val="00E646A0"/>
    <w:rsid w:val="00ED7DF0"/>
    <w:rsid w:val="00F430D3"/>
    <w:rsid w:val="00F815E9"/>
    <w:rsid w:val="00FD6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87B"/>
    <w:pPr>
      <w:widowControl w:val="0"/>
      <w:suppressAutoHyphens/>
      <w:jc w:val="both"/>
    </w:pPr>
    <w:rPr>
      <w:kern w:val="1"/>
      <w:sz w:val="21"/>
      <w:szCs w:val="24"/>
    </w:rPr>
  </w:style>
  <w:style w:type="paragraph" w:styleId="1">
    <w:name w:val="heading 1"/>
    <w:basedOn w:val="a0"/>
    <w:next w:val="a1"/>
    <w:link w:val="1Char"/>
    <w:qFormat/>
    <w:rsid w:val="00C4287B"/>
    <w:pPr>
      <w:numPr>
        <w:numId w:val="1"/>
      </w:numPr>
      <w:outlineLvl w:val="0"/>
    </w:pPr>
    <w:rPr>
      <w:b/>
      <w:bCs/>
      <w:sz w:val="36"/>
      <w:szCs w:val="36"/>
    </w:rPr>
  </w:style>
  <w:style w:type="paragraph" w:styleId="2">
    <w:name w:val="heading 2"/>
    <w:basedOn w:val="a0"/>
    <w:next w:val="a1"/>
    <w:link w:val="2Char"/>
    <w:qFormat/>
    <w:rsid w:val="00C4287B"/>
    <w:pPr>
      <w:numPr>
        <w:ilvl w:val="1"/>
        <w:numId w:val="1"/>
      </w:numPr>
      <w:spacing w:before="200"/>
      <w:outlineLvl w:val="1"/>
    </w:pPr>
    <w:rPr>
      <w:b/>
      <w:bCs/>
      <w:sz w:val="32"/>
      <w:szCs w:val="32"/>
    </w:rPr>
  </w:style>
  <w:style w:type="paragraph" w:styleId="3">
    <w:name w:val="heading 3"/>
    <w:basedOn w:val="a"/>
    <w:next w:val="a1"/>
    <w:link w:val="3Char"/>
    <w:qFormat/>
    <w:rsid w:val="00C4287B"/>
    <w:pPr>
      <w:widowControl/>
      <w:numPr>
        <w:ilvl w:val="2"/>
        <w:numId w:val="1"/>
      </w:numPr>
      <w:spacing w:before="280" w:after="280"/>
      <w:jc w:val="left"/>
      <w:outlineLvl w:val="2"/>
    </w:pPr>
    <w:rPr>
      <w:rFonts w:ascii="SimSun" w:hAnsi="SimSun" w:cs="SimSun"/>
      <w:b/>
      <w:bCs/>
      <w:sz w:val="27"/>
      <w:szCs w:val="2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Char"/>
    <w:rsid w:val="001D7885"/>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0"/>
    <w:rsid w:val="001D7885"/>
    <w:pPr>
      <w:tabs>
        <w:tab w:val="center" w:pos="4153"/>
        <w:tab w:val="right" w:pos="8306"/>
      </w:tabs>
      <w:snapToGrid w:val="0"/>
      <w:jc w:val="left"/>
    </w:pPr>
    <w:rPr>
      <w:sz w:val="18"/>
      <w:szCs w:val="18"/>
    </w:rPr>
  </w:style>
  <w:style w:type="character" w:customStyle="1" w:styleId="1Char">
    <w:name w:val="标题 1 Char"/>
    <w:basedOn w:val="a2"/>
    <w:link w:val="1"/>
    <w:rsid w:val="00C4287B"/>
    <w:rPr>
      <w:rFonts w:ascii="Liberation Sans" w:eastAsia="Microsoft YaHei" w:hAnsi="Liberation Sans" w:cs="Mangal"/>
      <w:b/>
      <w:bCs/>
      <w:kern w:val="1"/>
      <w:sz w:val="36"/>
      <w:szCs w:val="36"/>
    </w:rPr>
  </w:style>
  <w:style w:type="character" w:customStyle="1" w:styleId="2Char">
    <w:name w:val="标题 2 Char"/>
    <w:basedOn w:val="a2"/>
    <w:link w:val="2"/>
    <w:rsid w:val="00C4287B"/>
    <w:rPr>
      <w:rFonts w:ascii="Liberation Sans" w:eastAsia="Microsoft YaHei" w:hAnsi="Liberation Sans" w:cs="Mangal"/>
      <w:b/>
      <w:bCs/>
      <w:kern w:val="1"/>
      <w:sz w:val="32"/>
      <w:szCs w:val="32"/>
    </w:rPr>
  </w:style>
  <w:style w:type="character" w:customStyle="1" w:styleId="3Char">
    <w:name w:val="标题 3 Char"/>
    <w:basedOn w:val="a2"/>
    <w:link w:val="3"/>
    <w:rsid w:val="00C4287B"/>
    <w:rPr>
      <w:rFonts w:ascii="SimSun" w:hAnsi="SimSun" w:cs="SimSun"/>
      <w:b/>
      <w:bCs/>
      <w:kern w:val="1"/>
      <w:sz w:val="27"/>
      <w:szCs w:val="27"/>
    </w:rPr>
  </w:style>
  <w:style w:type="character" w:customStyle="1" w:styleId="WW8Num1z0">
    <w:name w:val="WW8Num1z0"/>
    <w:rsid w:val="00C4287B"/>
  </w:style>
  <w:style w:type="character" w:customStyle="1" w:styleId="WW8Num1z1">
    <w:name w:val="WW8Num1z1"/>
    <w:rsid w:val="00C4287B"/>
  </w:style>
  <w:style w:type="character" w:customStyle="1" w:styleId="WW8Num1z2">
    <w:name w:val="WW8Num1z2"/>
    <w:rsid w:val="00C4287B"/>
  </w:style>
  <w:style w:type="character" w:customStyle="1" w:styleId="WW8Num1z3">
    <w:name w:val="WW8Num1z3"/>
    <w:rsid w:val="00C4287B"/>
  </w:style>
  <w:style w:type="character" w:customStyle="1" w:styleId="WW8Num1z4">
    <w:name w:val="WW8Num1z4"/>
    <w:rsid w:val="00C4287B"/>
  </w:style>
  <w:style w:type="character" w:customStyle="1" w:styleId="WW8Num1z5">
    <w:name w:val="WW8Num1z5"/>
    <w:rsid w:val="00C4287B"/>
  </w:style>
  <w:style w:type="character" w:customStyle="1" w:styleId="WW8Num1z6">
    <w:name w:val="WW8Num1z6"/>
    <w:rsid w:val="00C4287B"/>
  </w:style>
  <w:style w:type="character" w:customStyle="1" w:styleId="WW8Num1z7">
    <w:name w:val="WW8Num1z7"/>
    <w:rsid w:val="00C4287B"/>
  </w:style>
  <w:style w:type="character" w:customStyle="1" w:styleId="WW8Num1z8">
    <w:name w:val="WW8Num1z8"/>
    <w:rsid w:val="00C4287B"/>
  </w:style>
  <w:style w:type="character" w:customStyle="1" w:styleId="WW8Num2z0">
    <w:name w:val="WW8Num2z0"/>
    <w:rsid w:val="00C4287B"/>
  </w:style>
  <w:style w:type="character" w:customStyle="1" w:styleId="WW8Num2z1">
    <w:name w:val="WW8Num2z1"/>
    <w:rsid w:val="00C4287B"/>
  </w:style>
  <w:style w:type="character" w:customStyle="1" w:styleId="WW8Num2z2">
    <w:name w:val="WW8Num2z2"/>
    <w:rsid w:val="00C4287B"/>
  </w:style>
  <w:style w:type="character" w:customStyle="1" w:styleId="WW8Num2z3">
    <w:name w:val="WW8Num2z3"/>
    <w:rsid w:val="00C4287B"/>
  </w:style>
  <w:style w:type="character" w:customStyle="1" w:styleId="WW8Num2z4">
    <w:name w:val="WW8Num2z4"/>
    <w:rsid w:val="00C4287B"/>
  </w:style>
  <w:style w:type="character" w:customStyle="1" w:styleId="WW8Num2z5">
    <w:name w:val="WW8Num2z5"/>
    <w:rsid w:val="00C4287B"/>
  </w:style>
  <w:style w:type="character" w:customStyle="1" w:styleId="WW8Num2z6">
    <w:name w:val="WW8Num2z6"/>
    <w:rsid w:val="00C4287B"/>
  </w:style>
  <w:style w:type="character" w:customStyle="1" w:styleId="WW8Num2z7">
    <w:name w:val="WW8Num2z7"/>
    <w:rsid w:val="00C4287B"/>
  </w:style>
  <w:style w:type="character" w:customStyle="1" w:styleId="WW8Num2z8">
    <w:name w:val="WW8Num2z8"/>
    <w:rsid w:val="00C4287B"/>
  </w:style>
  <w:style w:type="character" w:customStyle="1" w:styleId="WW8Num3z0">
    <w:name w:val="WW8Num3z0"/>
    <w:rsid w:val="00C4287B"/>
  </w:style>
  <w:style w:type="character" w:customStyle="1" w:styleId="WW8Num3z1">
    <w:name w:val="WW8Num3z1"/>
    <w:rsid w:val="00C4287B"/>
  </w:style>
  <w:style w:type="character" w:customStyle="1" w:styleId="WW8Num3z2">
    <w:name w:val="WW8Num3z2"/>
    <w:rsid w:val="00C4287B"/>
  </w:style>
  <w:style w:type="character" w:customStyle="1" w:styleId="WW8Num3z3">
    <w:name w:val="WW8Num3z3"/>
    <w:rsid w:val="00C4287B"/>
  </w:style>
  <w:style w:type="character" w:customStyle="1" w:styleId="WW8Num3z4">
    <w:name w:val="WW8Num3z4"/>
    <w:rsid w:val="00C4287B"/>
  </w:style>
  <w:style w:type="character" w:customStyle="1" w:styleId="WW8Num3z5">
    <w:name w:val="WW8Num3z5"/>
    <w:rsid w:val="00C4287B"/>
  </w:style>
  <w:style w:type="character" w:customStyle="1" w:styleId="WW8Num3z6">
    <w:name w:val="WW8Num3z6"/>
    <w:rsid w:val="00C4287B"/>
  </w:style>
  <w:style w:type="character" w:customStyle="1" w:styleId="WW8Num3z7">
    <w:name w:val="WW8Num3z7"/>
    <w:rsid w:val="00C4287B"/>
  </w:style>
  <w:style w:type="character" w:customStyle="1" w:styleId="WW8Num3z8">
    <w:name w:val="WW8Num3z8"/>
    <w:rsid w:val="00C4287B"/>
  </w:style>
  <w:style w:type="character" w:customStyle="1" w:styleId="WW8Num4z0">
    <w:name w:val="WW8Num4z0"/>
    <w:rsid w:val="00C4287B"/>
  </w:style>
  <w:style w:type="character" w:customStyle="1" w:styleId="WW8Num4z1">
    <w:name w:val="WW8Num4z1"/>
    <w:rsid w:val="00C4287B"/>
  </w:style>
  <w:style w:type="character" w:customStyle="1" w:styleId="WW8Num4z2">
    <w:name w:val="WW8Num4z2"/>
    <w:rsid w:val="00C4287B"/>
  </w:style>
  <w:style w:type="character" w:customStyle="1" w:styleId="WW8Num4z3">
    <w:name w:val="WW8Num4z3"/>
    <w:rsid w:val="00C4287B"/>
  </w:style>
  <w:style w:type="character" w:customStyle="1" w:styleId="WW8Num4z4">
    <w:name w:val="WW8Num4z4"/>
    <w:rsid w:val="00C4287B"/>
  </w:style>
  <w:style w:type="character" w:customStyle="1" w:styleId="WW8Num4z5">
    <w:name w:val="WW8Num4z5"/>
    <w:rsid w:val="00C4287B"/>
  </w:style>
  <w:style w:type="character" w:customStyle="1" w:styleId="WW8Num4z6">
    <w:name w:val="WW8Num4z6"/>
    <w:rsid w:val="00C4287B"/>
  </w:style>
  <w:style w:type="character" w:customStyle="1" w:styleId="WW8Num4z7">
    <w:name w:val="WW8Num4z7"/>
    <w:rsid w:val="00C4287B"/>
  </w:style>
  <w:style w:type="character" w:customStyle="1" w:styleId="WW8Num4z8">
    <w:name w:val="WW8Num4z8"/>
    <w:rsid w:val="00C4287B"/>
  </w:style>
  <w:style w:type="character" w:customStyle="1" w:styleId="WW8Num5z0">
    <w:name w:val="WW8Num5z0"/>
    <w:rsid w:val="00C4287B"/>
  </w:style>
  <w:style w:type="character" w:customStyle="1" w:styleId="WW8Num5z1">
    <w:name w:val="WW8Num5z1"/>
    <w:rsid w:val="00C4287B"/>
  </w:style>
  <w:style w:type="character" w:customStyle="1" w:styleId="WW8Num5z2">
    <w:name w:val="WW8Num5z2"/>
    <w:rsid w:val="00C4287B"/>
  </w:style>
  <w:style w:type="character" w:customStyle="1" w:styleId="WW8Num5z3">
    <w:name w:val="WW8Num5z3"/>
    <w:rsid w:val="00C4287B"/>
  </w:style>
  <w:style w:type="character" w:customStyle="1" w:styleId="WW8Num5z4">
    <w:name w:val="WW8Num5z4"/>
    <w:rsid w:val="00C4287B"/>
  </w:style>
  <w:style w:type="character" w:customStyle="1" w:styleId="WW8Num5z5">
    <w:name w:val="WW8Num5z5"/>
    <w:rsid w:val="00C4287B"/>
  </w:style>
  <w:style w:type="character" w:customStyle="1" w:styleId="WW8Num5z6">
    <w:name w:val="WW8Num5z6"/>
    <w:rsid w:val="00C4287B"/>
  </w:style>
  <w:style w:type="character" w:customStyle="1" w:styleId="WW8Num5z7">
    <w:name w:val="WW8Num5z7"/>
    <w:rsid w:val="00C4287B"/>
  </w:style>
  <w:style w:type="character" w:customStyle="1" w:styleId="WW8Num5z8">
    <w:name w:val="WW8Num5z8"/>
    <w:rsid w:val="00C4287B"/>
  </w:style>
  <w:style w:type="character" w:customStyle="1" w:styleId="WW8Num6z0">
    <w:name w:val="WW8Num6z0"/>
    <w:rsid w:val="00C4287B"/>
  </w:style>
  <w:style w:type="character" w:customStyle="1" w:styleId="WW8Num6z1">
    <w:name w:val="WW8Num6z1"/>
    <w:rsid w:val="00C4287B"/>
  </w:style>
  <w:style w:type="character" w:customStyle="1" w:styleId="WW8Num6z2">
    <w:name w:val="WW8Num6z2"/>
    <w:rsid w:val="00C4287B"/>
  </w:style>
  <w:style w:type="character" w:customStyle="1" w:styleId="WW8Num6z3">
    <w:name w:val="WW8Num6z3"/>
    <w:rsid w:val="00C4287B"/>
  </w:style>
  <w:style w:type="character" w:customStyle="1" w:styleId="WW8Num6z4">
    <w:name w:val="WW8Num6z4"/>
    <w:rsid w:val="00C4287B"/>
  </w:style>
  <w:style w:type="character" w:customStyle="1" w:styleId="WW8Num6z5">
    <w:name w:val="WW8Num6z5"/>
    <w:rsid w:val="00C4287B"/>
  </w:style>
  <w:style w:type="character" w:customStyle="1" w:styleId="WW8Num6z6">
    <w:name w:val="WW8Num6z6"/>
    <w:rsid w:val="00C4287B"/>
  </w:style>
  <w:style w:type="character" w:customStyle="1" w:styleId="WW8Num6z7">
    <w:name w:val="WW8Num6z7"/>
    <w:rsid w:val="00C4287B"/>
  </w:style>
  <w:style w:type="character" w:customStyle="1" w:styleId="WW8Num6z8">
    <w:name w:val="WW8Num6z8"/>
    <w:rsid w:val="00C4287B"/>
  </w:style>
  <w:style w:type="character" w:customStyle="1" w:styleId="WW8Num7z0">
    <w:name w:val="WW8Num7z0"/>
    <w:rsid w:val="00C4287B"/>
  </w:style>
  <w:style w:type="character" w:customStyle="1" w:styleId="WW8Num7z1">
    <w:name w:val="WW8Num7z1"/>
    <w:rsid w:val="00C4287B"/>
  </w:style>
  <w:style w:type="character" w:customStyle="1" w:styleId="WW8Num7z2">
    <w:name w:val="WW8Num7z2"/>
    <w:rsid w:val="00C4287B"/>
  </w:style>
  <w:style w:type="character" w:customStyle="1" w:styleId="WW8Num7z3">
    <w:name w:val="WW8Num7z3"/>
    <w:rsid w:val="00C4287B"/>
  </w:style>
  <w:style w:type="character" w:customStyle="1" w:styleId="WW8Num7z4">
    <w:name w:val="WW8Num7z4"/>
    <w:rsid w:val="00C4287B"/>
  </w:style>
  <w:style w:type="character" w:customStyle="1" w:styleId="WW8Num7z5">
    <w:name w:val="WW8Num7z5"/>
    <w:rsid w:val="00C4287B"/>
  </w:style>
  <w:style w:type="character" w:customStyle="1" w:styleId="WW8Num7z6">
    <w:name w:val="WW8Num7z6"/>
    <w:rsid w:val="00C4287B"/>
  </w:style>
  <w:style w:type="character" w:customStyle="1" w:styleId="WW8Num7z7">
    <w:name w:val="WW8Num7z7"/>
    <w:rsid w:val="00C4287B"/>
  </w:style>
  <w:style w:type="character" w:customStyle="1" w:styleId="WW8Num7z8">
    <w:name w:val="WW8Num7z8"/>
    <w:rsid w:val="00C4287B"/>
  </w:style>
  <w:style w:type="character" w:customStyle="1" w:styleId="WW8Num8z0">
    <w:name w:val="WW8Num8z0"/>
    <w:rsid w:val="00C4287B"/>
  </w:style>
  <w:style w:type="character" w:customStyle="1" w:styleId="WW8Num8z1">
    <w:name w:val="WW8Num8z1"/>
    <w:rsid w:val="00C4287B"/>
  </w:style>
  <w:style w:type="character" w:customStyle="1" w:styleId="WW8Num8z2">
    <w:name w:val="WW8Num8z2"/>
    <w:rsid w:val="00C4287B"/>
  </w:style>
  <w:style w:type="character" w:customStyle="1" w:styleId="WW8Num8z3">
    <w:name w:val="WW8Num8z3"/>
    <w:rsid w:val="00C4287B"/>
  </w:style>
  <w:style w:type="character" w:customStyle="1" w:styleId="WW8Num8z4">
    <w:name w:val="WW8Num8z4"/>
    <w:rsid w:val="00C4287B"/>
  </w:style>
  <w:style w:type="character" w:customStyle="1" w:styleId="WW8Num8z5">
    <w:name w:val="WW8Num8z5"/>
    <w:rsid w:val="00C4287B"/>
  </w:style>
  <w:style w:type="character" w:customStyle="1" w:styleId="WW8Num8z6">
    <w:name w:val="WW8Num8z6"/>
    <w:rsid w:val="00C4287B"/>
  </w:style>
  <w:style w:type="character" w:customStyle="1" w:styleId="WW8Num8z7">
    <w:name w:val="WW8Num8z7"/>
    <w:rsid w:val="00C4287B"/>
  </w:style>
  <w:style w:type="character" w:customStyle="1" w:styleId="WW8Num8z8">
    <w:name w:val="WW8Num8z8"/>
    <w:rsid w:val="00C4287B"/>
  </w:style>
  <w:style w:type="character" w:customStyle="1" w:styleId="WW8Num9z0">
    <w:name w:val="WW8Num9z0"/>
    <w:rsid w:val="00C4287B"/>
    <w:rPr>
      <w:rFonts w:ascii="SimSun" w:eastAsia="SimSun" w:hAnsi="SimSun" w:cs="SimSun" w:hint="eastAsia"/>
      <w:b/>
      <w:color w:val="FF5500"/>
    </w:rPr>
  </w:style>
  <w:style w:type="character" w:customStyle="1" w:styleId="WW8Num9z1">
    <w:name w:val="WW8Num9z1"/>
    <w:rsid w:val="00C4287B"/>
    <w:rPr>
      <w:rFonts w:ascii="Wingdings" w:hAnsi="Wingdings" w:cs="Wingdings" w:hint="default"/>
    </w:rPr>
  </w:style>
  <w:style w:type="character" w:customStyle="1" w:styleId="WW8Num10z0">
    <w:name w:val="WW8Num10z0"/>
    <w:rsid w:val="00C4287B"/>
  </w:style>
  <w:style w:type="character" w:customStyle="1" w:styleId="WW8Num10z1">
    <w:name w:val="WW8Num10z1"/>
    <w:rsid w:val="00C4287B"/>
  </w:style>
  <w:style w:type="character" w:customStyle="1" w:styleId="WW8Num10z2">
    <w:name w:val="WW8Num10z2"/>
    <w:rsid w:val="00C4287B"/>
  </w:style>
  <w:style w:type="character" w:customStyle="1" w:styleId="WW8Num10z3">
    <w:name w:val="WW8Num10z3"/>
    <w:rsid w:val="00C4287B"/>
  </w:style>
  <w:style w:type="character" w:customStyle="1" w:styleId="WW8Num10z4">
    <w:name w:val="WW8Num10z4"/>
    <w:rsid w:val="00C4287B"/>
  </w:style>
  <w:style w:type="character" w:customStyle="1" w:styleId="WW8Num10z5">
    <w:name w:val="WW8Num10z5"/>
    <w:rsid w:val="00C4287B"/>
  </w:style>
  <w:style w:type="character" w:customStyle="1" w:styleId="WW8Num10z6">
    <w:name w:val="WW8Num10z6"/>
    <w:rsid w:val="00C4287B"/>
  </w:style>
  <w:style w:type="character" w:customStyle="1" w:styleId="WW8Num10z7">
    <w:name w:val="WW8Num10z7"/>
    <w:rsid w:val="00C4287B"/>
  </w:style>
  <w:style w:type="character" w:customStyle="1" w:styleId="WW8Num10z8">
    <w:name w:val="WW8Num10z8"/>
    <w:rsid w:val="00C4287B"/>
  </w:style>
  <w:style w:type="character" w:customStyle="1" w:styleId="WW8Num11z0">
    <w:name w:val="WW8Num11z0"/>
    <w:rsid w:val="00C4287B"/>
  </w:style>
  <w:style w:type="character" w:customStyle="1" w:styleId="WW8Num11z1">
    <w:name w:val="WW8Num11z1"/>
    <w:rsid w:val="00C4287B"/>
  </w:style>
  <w:style w:type="character" w:customStyle="1" w:styleId="WW8Num11z2">
    <w:name w:val="WW8Num11z2"/>
    <w:rsid w:val="00C4287B"/>
  </w:style>
  <w:style w:type="character" w:customStyle="1" w:styleId="WW8Num11z3">
    <w:name w:val="WW8Num11z3"/>
    <w:rsid w:val="00C4287B"/>
  </w:style>
  <w:style w:type="character" w:customStyle="1" w:styleId="WW8Num11z4">
    <w:name w:val="WW8Num11z4"/>
    <w:rsid w:val="00C4287B"/>
  </w:style>
  <w:style w:type="character" w:customStyle="1" w:styleId="WW8Num11z5">
    <w:name w:val="WW8Num11z5"/>
    <w:rsid w:val="00C4287B"/>
  </w:style>
  <w:style w:type="character" w:customStyle="1" w:styleId="WW8Num11z6">
    <w:name w:val="WW8Num11z6"/>
    <w:rsid w:val="00C4287B"/>
  </w:style>
  <w:style w:type="character" w:customStyle="1" w:styleId="WW8Num11z7">
    <w:name w:val="WW8Num11z7"/>
    <w:rsid w:val="00C4287B"/>
  </w:style>
  <w:style w:type="character" w:customStyle="1" w:styleId="WW8Num11z8">
    <w:name w:val="WW8Num11z8"/>
    <w:rsid w:val="00C4287B"/>
  </w:style>
  <w:style w:type="character" w:customStyle="1" w:styleId="WW8Num12z0">
    <w:name w:val="WW8Num12z0"/>
    <w:rsid w:val="00C4287B"/>
    <w:rPr>
      <w:rFonts w:ascii="SimSun" w:eastAsia="SimSun" w:hAnsi="SimSun" w:cs="SimSun" w:hint="eastAsia"/>
      <w:b/>
      <w:color w:val="FF5500"/>
    </w:rPr>
  </w:style>
  <w:style w:type="character" w:customStyle="1" w:styleId="WW8Num12z1">
    <w:name w:val="WW8Num12z1"/>
    <w:rsid w:val="00C4287B"/>
    <w:rPr>
      <w:rFonts w:ascii="Wingdings" w:hAnsi="Wingdings" w:cs="Wingdings" w:hint="default"/>
    </w:rPr>
  </w:style>
  <w:style w:type="character" w:customStyle="1" w:styleId="WW8Num13z0">
    <w:name w:val="WW8Num13z0"/>
    <w:rsid w:val="00C4287B"/>
    <w:rPr>
      <w:rFonts w:ascii="SimSun" w:eastAsia="SimSun" w:hAnsi="SimSun" w:cs="SimSun" w:hint="eastAsia"/>
      <w:b/>
      <w:color w:val="FF5500"/>
      <w:kern w:val="1"/>
      <w:sz w:val="24"/>
      <w:lang w:eastAsia="zh-TW"/>
    </w:rPr>
  </w:style>
  <w:style w:type="character" w:customStyle="1" w:styleId="WW8Num13z1">
    <w:name w:val="WW8Num13z1"/>
    <w:rsid w:val="00C4287B"/>
    <w:rPr>
      <w:rFonts w:ascii="Wingdings" w:hAnsi="Wingdings" w:cs="Wingdings" w:hint="default"/>
    </w:rPr>
  </w:style>
  <w:style w:type="character" w:customStyle="1" w:styleId="WW8Num14z0">
    <w:name w:val="WW8Num14z0"/>
    <w:rsid w:val="00C4287B"/>
  </w:style>
  <w:style w:type="character" w:customStyle="1" w:styleId="WW8Num14z1">
    <w:name w:val="WW8Num14z1"/>
    <w:rsid w:val="00C4287B"/>
  </w:style>
  <w:style w:type="character" w:customStyle="1" w:styleId="WW8Num14z2">
    <w:name w:val="WW8Num14z2"/>
    <w:rsid w:val="00C4287B"/>
  </w:style>
  <w:style w:type="character" w:customStyle="1" w:styleId="WW8Num14z3">
    <w:name w:val="WW8Num14z3"/>
    <w:rsid w:val="00C4287B"/>
  </w:style>
  <w:style w:type="character" w:customStyle="1" w:styleId="WW8Num14z4">
    <w:name w:val="WW8Num14z4"/>
    <w:rsid w:val="00C4287B"/>
  </w:style>
  <w:style w:type="character" w:customStyle="1" w:styleId="WW8Num14z5">
    <w:name w:val="WW8Num14z5"/>
    <w:rsid w:val="00C4287B"/>
  </w:style>
  <w:style w:type="character" w:customStyle="1" w:styleId="WW8Num14z6">
    <w:name w:val="WW8Num14z6"/>
    <w:rsid w:val="00C4287B"/>
  </w:style>
  <w:style w:type="character" w:customStyle="1" w:styleId="WW8Num14z7">
    <w:name w:val="WW8Num14z7"/>
    <w:rsid w:val="00C4287B"/>
  </w:style>
  <w:style w:type="character" w:customStyle="1" w:styleId="WW8Num14z8">
    <w:name w:val="WW8Num14z8"/>
    <w:rsid w:val="00C4287B"/>
  </w:style>
  <w:style w:type="character" w:customStyle="1" w:styleId="WW8Num15z0">
    <w:name w:val="WW8Num15z0"/>
    <w:rsid w:val="00C4287B"/>
  </w:style>
  <w:style w:type="character" w:customStyle="1" w:styleId="WW8Num15z1">
    <w:name w:val="WW8Num15z1"/>
    <w:rsid w:val="00C4287B"/>
  </w:style>
  <w:style w:type="character" w:customStyle="1" w:styleId="WW8Num15z2">
    <w:name w:val="WW8Num15z2"/>
    <w:rsid w:val="00C4287B"/>
  </w:style>
  <w:style w:type="character" w:customStyle="1" w:styleId="WW8Num15z3">
    <w:name w:val="WW8Num15z3"/>
    <w:rsid w:val="00C4287B"/>
  </w:style>
  <w:style w:type="character" w:customStyle="1" w:styleId="WW8Num15z4">
    <w:name w:val="WW8Num15z4"/>
    <w:rsid w:val="00C4287B"/>
  </w:style>
  <w:style w:type="character" w:customStyle="1" w:styleId="WW8Num15z5">
    <w:name w:val="WW8Num15z5"/>
    <w:rsid w:val="00C4287B"/>
  </w:style>
  <w:style w:type="character" w:customStyle="1" w:styleId="WW8Num15z6">
    <w:name w:val="WW8Num15z6"/>
    <w:rsid w:val="00C4287B"/>
  </w:style>
  <w:style w:type="character" w:customStyle="1" w:styleId="WW8Num15z7">
    <w:name w:val="WW8Num15z7"/>
    <w:rsid w:val="00C4287B"/>
  </w:style>
  <w:style w:type="character" w:customStyle="1" w:styleId="WW8Num15z8">
    <w:name w:val="WW8Num15z8"/>
    <w:rsid w:val="00C4287B"/>
  </w:style>
  <w:style w:type="character" w:customStyle="1" w:styleId="WW8Num16z0">
    <w:name w:val="WW8Num16z0"/>
    <w:rsid w:val="00C4287B"/>
  </w:style>
  <w:style w:type="character" w:customStyle="1" w:styleId="WW8Num16z1">
    <w:name w:val="WW8Num16z1"/>
    <w:rsid w:val="00C4287B"/>
  </w:style>
  <w:style w:type="character" w:customStyle="1" w:styleId="WW8Num16z2">
    <w:name w:val="WW8Num16z2"/>
    <w:rsid w:val="00C4287B"/>
  </w:style>
  <w:style w:type="character" w:customStyle="1" w:styleId="WW8Num16z3">
    <w:name w:val="WW8Num16z3"/>
    <w:rsid w:val="00C4287B"/>
  </w:style>
  <w:style w:type="character" w:customStyle="1" w:styleId="WW8Num16z4">
    <w:name w:val="WW8Num16z4"/>
    <w:rsid w:val="00C4287B"/>
  </w:style>
  <w:style w:type="character" w:customStyle="1" w:styleId="WW8Num16z5">
    <w:name w:val="WW8Num16z5"/>
    <w:rsid w:val="00C4287B"/>
  </w:style>
  <w:style w:type="character" w:customStyle="1" w:styleId="WW8Num16z6">
    <w:name w:val="WW8Num16z6"/>
    <w:rsid w:val="00C4287B"/>
  </w:style>
  <w:style w:type="character" w:customStyle="1" w:styleId="WW8Num16z7">
    <w:name w:val="WW8Num16z7"/>
    <w:rsid w:val="00C4287B"/>
  </w:style>
  <w:style w:type="character" w:customStyle="1" w:styleId="WW8Num16z8">
    <w:name w:val="WW8Num16z8"/>
    <w:rsid w:val="00C4287B"/>
  </w:style>
  <w:style w:type="character" w:customStyle="1" w:styleId="WW8Num17z0">
    <w:name w:val="WW8Num17z0"/>
    <w:rsid w:val="00C4287B"/>
  </w:style>
  <w:style w:type="character" w:customStyle="1" w:styleId="WW8Num17z1">
    <w:name w:val="WW8Num17z1"/>
    <w:rsid w:val="00C4287B"/>
  </w:style>
  <w:style w:type="character" w:customStyle="1" w:styleId="WW8Num17z2">
    <w:name w:val="WW8Num17z2"/>
    <w:rsid w:val="00C4287B"/>
  </w:style>
  <w:style w:type="character" w:customStyle="1" w:styleId="WW8Num17z3">
    <w:name w:val="WW8Num17z3"/>
    <w:rsid w:val="00C4287B"/>
  </w:style>
  <w:style w:type="character" w:customStyle="1" w:styleId="WW8Num17z4">
    <w:name w:val="WW8Num17z4"/>
    <w:rsid w:val="00C4287B"/>
  </w:style>
  <w:style w:type="character" w:customStyle="1" w:styleId="WW8Num17z5">
    <w:name w:val="WW8Num17z5"/>
    <w:rsid w:val="00C4287B"/>
  </w:style>
  <w:style w:type="character" w:customStyle="1" w:styleId="WW8Num17z6">
    <w:name w:val="WW8Num17z6"/>
    <w:rsid w:val="00C4287B"/>
  </w:style>
  <w:style w:type="character" w:customStyle="1" w:styleId="WW8Num17z7">
    <w:name w:val="WW8Num17z7"/>
    <w:rsid w:val="00C4287B"/>
  </w:style>
  <w:style w:type="character" w:customStyle="1" w:styleId="WW8Num17z8">
    <w:name w:val="WW8Num17z8"/>
    <w:rsid w:val="00C4287B"/>
  </w:style>
  <w:style w:type="character" w:customStyle="1" w:styleId="WW8Num18z0">
    <w:name w:val="WW8Num18z0"/>
    <w:rsid w:val="00C4287B"/>
  </w:style>
  <w:style w:type="character" w:customStyle="1" w:styleId="WW8Num18z1">
    <w:name w:val="WW8Num18z1"/>
    <w:rsid w:val="00C4287B"/>
  </w:style>
  <w:style w:type="character" w:customStyle="1" w:styleId="WW8Num18z2">
    <w:name w:val="WW8Num18z2"/>
    <w:rsid w:val="00C4287B"/>
  </w:style>
  <w:style w:type="character" w:customStyle="1" w:styleId="WW8Num18z3">
    <w:name w:val="WW8Num18z3"/>
    <w:rsid w:val="00C4287B"/>
  </w:style>
  <w:style w:type="character" w:customStyle="1" w:styleId="WW8Num18z4">
    <w:name w:val="WW8Num18z4"/>
    <w:rsid w:val="00C4287B"/>
  </w:style>
  <w:style w:type="character" w:customStyle="1" w:styleId="WW8Num18z5">
    <w:name w:val="WW8Num18z5"/>
    <w:rsid w:val="00C4287B"/>
  </w:style>
  <w:style w:type="character" w:customStyle="1" w:styleId="WW8Num18z6">
    <w:name w:val="WW8Num18z6"/>
    <w:rsid w:val="00C4287B"/>
  </w:style>
  <w:style w:type="character" w:customStyle="1" w:styleId="WW8Num18z7">
    <w:name w:val="WW8Num18z7"/>
    <w:rsid w:val="00C4287B"/>
  </w:style>
  <w:style w:type="character" w:customStyle="1" w:styleId="WW8Num18z8">
    <w:name w:val="WW8Num18z8"/>
    <w:rsid w:val="00C4287B"/>
  </w:style>
  <w:style w:type="character" w:customStyle="1" w:styleId="WW8Num19z0">
    <w:name w:val="WW8Num19z0"/>
    <w:rsid w:val="00C4287B"/>
  </w:style>
  <w:style w:type="character" w:customStyle="1" w:styleId="WW8Num19z1">
    <w:name w:val="WW8Num19z1"/>
    <w:rsid w:val="00C4287B"/>
  </w:style>
  <w:style w:type="character" w:customStyle="1" w:styleId="WW8Num19z2">
    <w:name w:val="WW8Num19z2"/>
    <w:rsid w:val="00C4287B"/>
  </w:style>
  <w:style w:type="character" w:customStyle="1" w:styleId="WW8Num19z3">
    <w:name w:val="WW8Num19z3"/>
    <w:rsid w:val="00C4287B"/>
  </w:style>
  <w:style w:type="character" w:customStyle="1" w:styleId="WW8Num19z4">
    <w:name w:val="WW8Num19z4"/>
    <w:rsid w:val="00C4287B"/>
  </w:style>
  <w:style w:type="character" w:customStyle="1" w:styleId="WW8Num19z5">
    <w:name w:val="WW8Num19z5"/>
    <w:rsid w:val="00C4287B"/>
  </w:style>
  <w:style w:type="character" w:customStyle="1" w:styleId="WW8Num19z6">
    <w:name w:val="WW8Num19z6"/>
    <w:rsid w:val="00C4287B"/>
  </w:style>
  <w:style w:type="character" w:customStyle="1" w:styleId="WW8Num19z7">
    <w:name w:val="WW8Num19z7"/>
    <w:rsid w:val="00C4287B"/>
  </w:style>
  <w:style w:type="character" w:customStyle="1" w:styleId="WW8Num19z8">
    <w:name w:val="WW8Num19z8"/>
    <w:rsid w:val="00C4287B"/>
  </w:style>
  <w:style w:type="character" w:customStyle="1" w:styleId="WW8Num20z0">
    <w:name w:val="WW8Num20z0"/>
    <w:rsid w:val="00C4287B"/>
  </w:style>
  <w:style w:type="character" w:customStyle="1" w:styleId="WW8Num20z1">
    <w:name w:val="WW8Num20z1"/>
    <w:rsid w:val="00C4287B"/>
  </w:style>
  <w:style w:type="character" w:customStyle="1" w:styleId="WW8Num20z2">
    <w:name w:val="WW8Num20z2"/>
    <w:rsid w:val="00C4287B"/>
  </w:style>
  <w:style w:type="character" w:customStyle="1" w:styleId="WW8Num20z3">
    <w:name w:val="WW8Num20z3"/>
    <w:rsid w:val="00C4287B"/>
  </w:style>
  <w:style w:type="character" w:customStyle="1" w:styleId="WW8Num20z4">
    <w:name w:val="WW8Num20z4"/>
    <w:rsid w:val="00C4287B"/>
  </w:style>
  <w:style w:type="character" w:customStyle="1" w:styleId="WW8Num20z5">
    <w:name w:val="WW8Num20z5"/>
    <w:rsid w:val="00C4287B"/>
  </w:style>
  <w:style w:type="character" w:customStyle="1" w:styleId="WW8Num20z6">
    <w:name w:val="WW8Num20z6"/>
    <w:rsid w:val="00C4287B"/>
  </w:style>
  <w:style w:type="character" w:customStyle="1" w:styleId="WW8Num20z7">
    <w:name w:val="WW8Num20z7"/>
    <w:rsid w:val="00C4287B"/>
  </w:style>
  <w:style w:type="character" w:customStyle="1" w:styleId="WW8Num20z8">
    <w:name w:val="WW8Num20z8"/>
    <w:rsid w:val="00C4287B"/>
  </w:style>
  <w:style w:type="character" w:customStyle="1" w:styleId="WW8Num21z0">
    <w:name w:val="WW8Num21z0"/>
    <w:rsid w:val="00C4287B"/>
    <w:rPr>
      <w:rFonts w:ascii="SimSun" w:eastAsia="SimSun" w:hAnsi="SimSun" w:cs="SimSun" w:hint="eastAsia"/>
      <w:b/>
      <w:color w:val="008000"/>
    </w:rPr>
  </w:style>
  <w:style w:type="character" w:customStyle="1" w:styleId="WW8Num21z1">
    <w:name w:val="WW8Num21z1"/>
    <w:rsid w:val="00C4287B"/>
    <w:rPr>
      <w:rFonts w:ascii="Wingdings" w:hAnsi="Wingdings" w:cs="Wingdings" w:hint="default"/>
    </w:rPr>
  </w:style>
  <w:style w:type="character" w:customStyle="1" w:styleId="WW8Num22z0">
    <w:name w:val="WW8Num22z0"/>
    <w:rsid w:val="00C4287B"/>
    <w:rPr>
      <w:rFonts w:ascii="SimSun" w:eastAsia="SimSun" w:hAnsi="SimSun" w:cs="SimSun" w:hint="eastAsia"/>
      <w:b/>
      <w:color w:val="FF5500"/>
      <w:kern w:val="1"/>
      <w:sz w:val="24"/>
      <w:lang w:eastAsia="zh-TW"/>
    </w:rPr>
  </w:style>
  <w:style w:type="character" w:customStyle="1" w:styleId="WW8Num22z1">
    <w:name w:val="WW8Num22z1"/>
    <w:rsid w:val="00C4287B"/>
    <w:rPr>
      <w:rFonts w:ascii="Wingdings" w:hAnsi="Wingdings" w:cs="Wingdings" w:hint="default"/>
    </w:rPr>
  </w:style>
  <w:style w:type="character" w:customStyle="1" w:styleId="WW8Num23z0">
    <w:name w:val="WW8Num23z0"/>
    <w:rsid w:val="00C4287B"/>
  </w:style>
  <w:style w:type="character" w:customStyle="1" w:styleId="WW8Num23z1">
    <w:name w:val="WW8Num23z1"/>
    <w:rsid w:val="00C4287B"/>
  </w:style>
  <w:style w:type="character" w:customStyle="1" w:styleId="WW8Num23z2">
    <w:name w:val="WW8Num23z2"/>
    <w:rsid w:val="00C4287B"/>
  </w:style>
  <w:style w:type="character" w:customStyle="1" w:styleId="WW8Num23z3">
    <w:name w:val="WW8Num23z3"/>
    <w:rsid w:val="00C4287B"/>
  </w:style>
  <w:style w:type="character" w:customStyle="1" w:styleId="WW8Num23z4">
    <w:name w:val="WW8Num23z4"/>
    <w:rsid w:val="00C4287B"/>
  </w:style>
  <w:style w:type="character" w:customStyle="1" w:styleId="WW8Num23z5">
    <w:name w:val="WW8Num23z5"/>
    <w:rsid w:val="00C4287B"/>
  </w:style>
  <w:style w:type="character" w:customStyle="1" w:styleId="WW8Num23z6">
    <w:name w:val="WW8Num23z6"/>
    <w:rsid w:val="00C4287B"/>
  </w:style>
  <w:style w:type="character" w:customStyle="1" w:styleId="WW8Num23z7">
    <w:name w:val="WW8Num23z7"/>
    <w:rsid w:val="00C4287B"/>
  </w:style>
  <w:style w:type="character" w:customStyle="1" w:styleId="WW8Num23z8">
    <w:name w:val="WW8Num23z8"/>
    <w:rsid w:val="00C4287B"/>
  </w:style>
  <w:style w:type="character" w:customStyle="1" w:styleId="WW8Num24z0">
    <w:name w:val="WW8Num24z0"/>
    <w:rsid w:val="00C4287B"/>
    <w:rPr>
      <w:rFonts w:ascii="SimSun" w:eastAsia="SimSun" w:hAnsi="SimSun" w:cs="SimSun" w:hint="eastAsia"/>
      <w:b/>
      <w:color w:val="FF5500"/>
      <w:kern w:val="1"/>
      <w:sz w:val="24"/>
      <w:lang w:eastAsia="zh-TW"/>
    </w:rPr>
  </w:style>
  <w:style w:type="character" w:customStyle="1" w:styleId="WW8Num24z1">
    <w:name w:val="WW8Num24z1"/>
    <w:rsid w:val="00C4287B"/>
    <w:rPr>
      <w:rFonts w:ascii="Wingdings" w:hAnsi="Wingdings" w:cs="Wingdings" w:hint="default"/>
    </w:rPr>
  </w:style>
  <w:style w:type="character" w:customStyle="1" w:styleId="WW8Num25z0">
    <w:name w:val="WW8Num25z0"/>
    <w:rsid w:val="00C4287B"/>
    <w:rPr>
      <w:rFonts w:ascii="SimSun" w:eastAsia="SimSun" w:hAnsi="SimSun" w:cs="SimSun" w:hint="eastAsia"/>
      <w:b/>
      <w:color w:val="FF5500"/>
    </w:rPr>
  </w:style>
  <w:style w:type="character" w:customStyle="1" w:styleId="WW8Num25z1">
    <w:name w:val="WW8Num25z1"/>
    <w:rsid w:val="00C4287B"/>
    <w:rPr>
      <w:rFonts w:ascii="Wingdings" w:hAnsi="Wingdings" w:cs="Wingdings" w:hint="default"/>
    </w:rPr>
  </w:style>
  <w:style w:type="character" w:customStyle="1" w:styleId="WW8Num26z0">
    <w:name w:val="WW8Num26z0"/>
    <w:rsid w:val="00C4287B"/>
  </w:style>
  <w:style w:type="character" w:customStyle="1" w:styleId="WW8Num26z1">
    <w:name w:val="WW8Num26z1"/>
    <w:rsid w:val="00C4287B"/>
  </w:style>
  <w:style w:type="character" w:customStyle="1" w:styleId="WW8Num26z2">
    <w:name w:val="WW8Num26z2"/>
    <w:rsid w:val="00C4287B"/>
  </w:style>
  <w:style w:type="character" w:customStyle="1" w:styleId="WW8Num26z3">
    <w:name w:val="WW8Num26z3"/>
    <w:rsid w:val="00C4287B"/>
  </w:style>
  <w:style w:type="character" w:customStyle="1" w:styleId="WW8Num26z4">
    <w:name w:val="WW8Num26z4"/>
    <w:rsid w:val="00C4287B"/>
  </w:style>
  <w:style w:type="character" w:customStyle="1" w:styleId="WW8Num26z5">
    <w:name w:val="WW8Num26z5"/>
    <w:rsid w:val="00C4287B"/>
  </w:style>
  <w:style w:type="character" w:customStyle="1" w:styleId="WW8Num26z6">
    <w:name w:val="WW8Num26z6"/>
    <w:rsid w:val="00C4287B"/>
  </w:style>
  <w:style w:type="character" w:customStyle="1" w:styleId="WW8Num26z7">
    <w:name w:val="WW8Num26z7"/>
    <w:rsid w:val="00C4287B"/>
  </w:style>
  <w:style w:type="character" w:customStyle="1" w:styleId="WW8Num26z8">
    <w:name w:val="WW8Num26z8"/>
    <w:rsid w:val="00C4287B"/>
  </w:style>
  <w:style w:type="character" w:styleId="a7">
    <w:name w:val="Hyperlink"/>
    <w:uiPriority w:val="99"/>
    <w:rsid w:val="00C4287B"/>
    <w:rPr>
      <w:color w:val="0000FF"/>
      <w:u w:val="single"/>
    </w:rPr>
  </w:style>
  <w:style w:type="paragraph" w:customStyle="1" w:styleId="a8">
    <w:rsid w:val="00C4287B"/>
    <w:pPr>
      <w:widowControl w:val="0"/>
      <w:suppressAutoHyphens/>
      <w:jc w:val="both"/>
    </w:pPr>
    <w:rPr>
      <w:kern w:val="1"/>
      <w:sz w:val="21"/>
      <w:szCs w:val="24"/>
    </w:rPr>
  </w:style>
  <w:style w:type="paragraph" w:styleId="a0">
    <w:name w:val="Title"/>
    <w:basedOn w:val="a"/>
    <w:next w:val="a1"/>
    <w:link w:val="Char1"/>
    <w:rsid w:val="00C4287B"/>
    <w:pPr>
      <w:keepNext/>
      <w:spacing w:before="240" w:after="120"/>
    </w:pPr>
    <w:rPr>
      <w:rFonts w:ascii="Liberation Sans" w:eastAsia="Microsoft YaHei" w:hAnsi="Liberation Sans" w:cs="Mangal"/>
      <w:sz w:val="28"/>
      <w:szCs w:val="28"/>
    </w:rPr>
  </w:style>
  <w:style w:type="character" w:customStyle="1" w:styleId="Char1">
    <w:name w:val="标题 Char"/>
    <w:basedOn w:val="a2"/>
    <w:link w:val="a0"/>
    <w:rsid w:val="00C4287B"/>
    <w:rPr>
      <w:rFonts w:ascii="Liberation Sans" w:eastAsia="Microsoft YaHei" w:hAnsi="Liberation Sans" w:cs="Mangal"/>
      <w:kern w:val="1"/>
      <w:sz w:val="28"/>
      <w:szCs w:val="28"/>
    </w:rPr>
  </w:style>
  <w:style w:type="paragraph" w:styleId="a1">
    <w:name w:val="Body Text"/>
    <w:basedOn w:val="a"/>
    <w:link w:val="Char2"/>
    <w:rsid w:val="00C4287B"/>
    <w:pPr>
      <w:spacing w:after="140" w:line="288" w:lineRule="auto"/>
    </w:pPr>
  </w:style>
  <w:style w:type="character" w:customStyle="1" w:styleId="Char2">
    <w:name w:val="正文文本 Char"/>
    <w:basedOn w:val="a2"/>
    <w:link w:val="a1"/>
    <w:rsid w:val="00C4287B"/>
    <w:rPr>
      <w:kern w:val="1"/>
      <w:sz w:val="21"/>
      <w:szCs w:val="24"/>
    </w:rPr>
  </w:style>
  <w:style w:type="paragraph" w:styleId="a9">
    <w:name w:val="List"/>
    <w:basedOn w:val="a1"/>
    <w:rsid w:val="00C4287B"/>
    <w:rPr>
      <w:rFonts w:cs="Mangal"/>
    </w:rPr>
  </w:style>
  <w:style w:type="paragraph" w:styleId="aa">
    <w:name w:val="caption"/>
    <w:basedOn w:val="a"/>
    <w:qFormat/>
    <w:rsid w:val="00C4287B"/>
    <w:pPr>
      <w:suppressLineNumbers/>
      <w:spacing w:before="120" w:after="120"/>
    </w:pPr>
    <w:rPr>
      <w:rFonts w:cs="Mangal"/>
      <w:i/>
      <w:iCs/>
      <w:sz w:val="24"/>
    </w:rPr>
  </w:style>
  <w:style w:type="paragraph" w:customStyle="1" w:styleId="ab">
    <w:name w:val="索引"/>
    <w:basedOn w:val="a"/>
    <w:rsid w:val="00C4287B"/>
    <w:pPr>
      <w:suppressLineNumbers/>
    </w:pPr>
    <w:rPr>
      <w:rFonts w:cs="Mangal"/>
    </w:rPr>
  </w:style>
  <w:style w:type="paragraph" w:styleId="ac">
    <w:name w:val="Normal (Web)"/>
    <w:basedOn w:val="a"/>
    <w:uiPriority w:val="99"/>
    <w:rsid w:val="00C4287B"/>
    <w:pPr>
      <w:widowControl/>
      <w:spacing w:before="280" w:after="280"/>
      <w:jc w:val="left"/>
    </w:pPr>
    <w:rPr>
      <w:rFonts w:ascii="SimSun" w:hAnsi="SimSun" w:cs="SimSun"/>
      <w:sz w:val="24"/>
    </w:rPr>
  </w:style>
  <w:style w:type="paragraph" w:styleId="ad">
    <w:name w:val="Quote"/>
    <w:basedOn w:val="a"/>
    <w:link w:val="Char3"/>
    <w:qFormat/>
    <w:rsid w:val="00C4287B"/>
    <w:pPr>
      <w:spacing w:after="283"/>
      <w:ind w:left="567" w:right="567"/>
    </w:pPr>
  </w:style>
  <w:style w:type="character" w:customStyle="1" w:styleId="Char3">
    <w:name w:val="引用 Char"/>
    <w:basedOn w:val="a2"/>
    <w:link w:val="ad"/>
    <w:rsid w:val="00C4287B"/>
    <w:rPr>
      <w:kern w:val="1"/>
      <w:sz w:val="21"/>
      <w:szCs w:val="24"/>
    </w:rPr>
  </w:style>
  <w:style w:type="paragraph" w:styleId="ae">
    <w:name w:val="Subtitle"/>
    <w:basedOn w:val="a0"/>
    <w:next w:val="a1"/>
    <w:link w:val="Char4"/>
    <w:qFormat/>
    <w:rsid w:val="00C4287B"/>
    <w:pPr>
      <w:spacing w:before="60"/>
      <w:jc w:val="center"/>
    </w:pPr>
    <w:rPr>
      <w:sz w:val="36"/>
      <w:szCs w:val="36"/>
    </w:rPr>
  </w:style>
  <w:style w:type="character" w:customStyle="1" w:styleId="Char4">
    <w:name w:val="副标题 Char"/>
    <w:basedOn w:val="a2"/>
    <w:link w:val="ae"/>
    <w:rsid w:val="00C4287B"/>
    <w:rPr>
      <w:rFonts w:ascii="Liberation Sans" w:eastAsia="Microsoft YaHei" w:hAnsi="Liberation Sans" w:cs="Mangal"/>
      <w:kern w:val="1"/>
      <w:sz w:val="36"/>
      <w:szCs w:val="36"/>
    </w:rPr>
  </w:style>
  <w:style w:type="character" w:customStyle="1" w:styleId="book-name">
    <w:name w:val="book-name"/>
    <w:basedOn w:val="a2"/>
    <w:rsid w:val="00C4287B"/>
  </w:style>
  <w:style w:type="character" w:customStyle="1" w:styleId="Char">
    <w:name w:val="页眉 Char"/>
    <w:basedOn w:val="a2"/>
    <w:link w:val="a5"/>
    <w:rsid w:val="00C4287B"/>
    <w:rPr>
      <w:kern w:val="2"/>
      <w:sz w:val="18"/>
      <w:szCs w:val="18"/>
    </w:rPr>
  </w:style>
  <w:style w:type="character" w:customStyle="1" w:styleId="Char0">
    <w:name w:val="页脚 Char"/>
    <w:basedOn w:val="a2"/>
    <w:link w:val="a6"/>
    <w:rsid w:val="00C4287B"/>
    <w:rPr>
      <w:kern w:val="2"/>
      <w:sz w:val="18"/>
      <w:szCs w:val="18"/>
    </w:rPr>
  </w:style>
  <w:style w:type="character" w:styleId="af">
    <w:name w:val="FollowedHyperlink"/>
    <w:basedOn w:val="a2"/>
    <w:uiPriority w:val="99"/>
    <w:unhideWhenUsed/>
    <w:rsid w:val="00C428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32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ig5.falundafa.org/chibig5/jiangfa2_3.htm" TargetMode="External"/><Relationship Id="rId21" Type="http://schemas.openxmlformats.org/officeDocument/2006/relationships/hyperlink" Target="http://big5.falundafa.org/chibig5/yijie_3.htm" TargetMode="External"/><Relationship Id="rId42" Type="http://schemas.openxmlformats.org/officeDocument/2006/relationships/hyperlink" Target="http://gb.falundafa.org/chigb/fajie.htm" TargetMode="External"/><Relationship Id="rId63" Type="http://schemas.openxmlformats.org/officeDocument/2006/relationships/hyperlink" Target="http://big5.falundafa.org/chibig5/jjyz.htm" TargetMode="External"/><Relationship Id="rId84" Type="http://schemas.openxmlformats.org/officeDocument/2006/relationships/hyperlink" Target="http://gb.falundafa.org/chigb/canada.htm" TargetMode="External"/><Relationship Id="rId138" Type="http://schemas.openxmlformats.org/officeDocument/2006/relationships/hyperlink" Target="http://gb.falundafa.org/chigb/jiangfa5_2.htm" TargetMode="External"/><Relationship Id="rId159" Type="http://schemas.openxmlformats.org/officeDocument/2006/relationships/hyperlink" Target="http://big5.falundafa.org/chibig5/san2005.htm" TargetMode="External"/><Relationship Id="rId170" Type="http://schemas.openxmlformats.org/officeDocument/2006/relationships/hyperlink" Target="http://gb.falundafa.org/chigb/jiangfa8_3.htm" TargetMode="External"/><Relationship Id="rId191" Type="http://schemas.openxmlformats.org/officeDocument/2006/relationships/hyperlink" Target="http://big5.falundafa.org/chibig5/jiangfa11_3.htm" TargetMode="External"/><Relationship Id="rId205" Type="http://schemas.openxmlformats.org/officeDocument/2006/relationships/hyperlink" Target="http://big5.minghui.org/mh/articles/2012/11/6/%E4%BF%9D%E6%8C%81%E6%B8%85%E9%86%92-265159.html" TargetMode="External"/><Relationship Id="rId226" Type="http://schemas.openxmlformats.org/officeDocument/2006/relationships/hyperlink" Target="http://www.minghui.org/mh/articles/2015/5/24/%E8%AE%BA%E8%AF%AD-309965.html" TargetMode="External"/><Relationship Id="rId247" Type="http://schemas.openxmlformats.org/officeDocument/2006/relationships/hyperlink" Target="https://big5.minghui.org/mh/articles/2020/7/5/%E5%86%8D%E6%A3%92%E5%96%9D-408623.html" TargetMode="External"/><Relationship Id="rId107" Type="http://schemas.openxmlformats.org/officeDocument/2006/relationships/hyperlink" Target="http://big5.falundafa.org/chibig5/jiangfa1_1.htm" TargetMode="External"/><Relationship Id="rId11" Type="http://schemas.openxmlformats.org/officeDocument/2006/relationships/hyperlink" Target="http://big5.falundafa.org/chibig5/zfl.htm" TargetMode="External"/><Relationship Id="rId32" Type="http://schemas.openxmlformats.org/officeDocument/2006/relationships/hyperlink" Target="http://big5.falundafa.org/chibig5/fajie.htm" TargetMode="External"/><Relationship Id="rId53" Type="http://schemas.openxmlformats.org/officeDocument/2006/relationships/hyperlink" Target="http://big5.falundafa.org/chibig5/xini.htm" TargetMode="External"/><Relationship Id="rId74" Type="http://schemas.openxmlformats.org/officeDocument/2006/relationships/hyperlink" Target="http://gb.falundafa.org/chigb/hongyin.htm" TargetMode="External"/><Relationship Id="rId128" Type="http://schemas.openxmlformats.org/officeDocument/2006/relationships/hyperlink" Target="http://gb.falundafa.org/chigb/yyms_2.htm" TargetMode="External"/><Relationship Id="rId149" Type="http://schemas.openxmlformats.org/officeDocument/2006/relationships/hyperlink" Target="http://big5.falundafa.org/chibig5/ny2004.htm" TargetMode="External"/><Relationship Id="rId5" Type="http://schemas.openxmlformats.org/officeDocument/2006/relationships/footnotes" Target="footnotes.xml"/><Relationship Id="rId95" Type="http://schemas.openxmlformats.org/officeDocument/2006/relationships/hyperlink" Target="http://big5.falundafa.org/chibig5/daohang_4.htm" TargetMode="External"/><Relationship Id="rId160" Type="http://schemas.openxmlformats.org/officeDocument/2006/relationships/hyperlink" Target="http://gb.falundafa.org/chigb/la2006.htm" TargetMode="External"/><Relationship Id="rId181" Type="http://schemas.openxmlformats.org/officeDocument/2006/relationships/hyperlink" Target="http://big5.falundafa.org/chibig5/jiangfa10_2.htm" TargetMode="External"/><Relationship Id="rId216" Type="http://schemas.openxmlformats.org/officeDocument/2006/relationships/hyperlink" Target="http://www.minghui.org/mh/articles/2014/5/24/%E4%B8%96%E7%95%8C%E6%B3%95%E8%BD%AE%E5%A4%A7%E6%B3%95%E6%97%A5%E8%AE%B2%E6%B3%95-292566.html" TargetMode="External"/><Relationship Id="rId237" Type="http://schemas.openxmlformats.org/officeDocument/2006/relationships/hyperlink" Target="http://big5.minghui.org/mh/articles/2018/10/28/376355.html" TargetMode="External"/><Relationship Id="rId22" Type="http://schemas.openxmlformats.org/officeDocument/2006/relationships/hyperlink" Target="http://gb.falundafa.org/chigb/yijie_4.htm" TargetMode="External"/><Relationship Id="rId43" Type="http://schemas.openxmlformats.org/officeDocument/2006/relationships/hyperlink" Target="http://gb.falundafa.org/chigb/fajie_5.htm" TargetMode="External"/><Relationship Id="rId64" Type="http://schemas.openxmlformats.org/officeDocument/2006/relationships/hyperlink" Target="http://gb.falundafa.org/chigb/bmjf.htm" TargetMode="External"/><Relationship Id="rId118" Type="http://schemas.openxmlformats.org/officeDocument/2006/relationships/hyperlink" Target="http://gb.falundafa.org/chigb/jiangfa2_4.htm" TargetMode="External"/><Relationship Id="rId139" Type="http://schemas.openxmlformats.org/officeDocument/2006/relationships/hyperlink" Target="http://big5.falundafa.org/chibig5/jiangfa5_2.htm" TargetMode="External"/><Relationship Id="rId85" Type="http://schemas.openxmlformats.org/officeDocument/2006/relationships/hyperlink" Target="http://big5.falundafa.org/chibig5/canada.htm" TargetMode="External"/><Relationship Id="rId150" Type="http://schemas.openxmlformats.org/officeDocument/2006/relationships/hyperlink" Target="http://gb.falundafa.org/chigb/jiangfa7_1.htm" TargetMode="External"/><Relationship Id="rId171" Type="http://schemas.openxmlformats.org/officeDocument/2006/relationships/hyperlink" Target="http://big5.falundafa.org/chibig5/jiangfa8_3.htm" TargetMode="External"/><Relationship Id="rId192" Type="http://schemas.openxmlformats.org/officeDocument/2006/relationships/hyperlink" Target="http://gb.falundafa.org/chigb/jiangfa11_4.htm" TargetMode="External"/><Relationship Id="rId206" Type="http://schemas.openxmlformats.org/officeDocument/2006/relationships/hyperlink" Target="http://www.minghui.org/mh/articles/2012/11/18/%E7%A5%9D%E8%B4%BA%E5%8F%B0%E6%B9%BE%E6%B3%95%E4%BC%9A-265399.html" TargetMode="External"/><Relationship Id="rId227" Type="http://schemas.openxmlformats.org/officeDocument/2006/relationships/hyperlink" Target="http://big5.minghui.org/mh/articles/2015/5/24/%E8%AB%96%E8%AA%9E-309965.html" TargetMode="External"/><Relationship Id="rId248" Type="http://schemas.openxmlformats.org/officeDocument/2006/relationships/hyperlink" Target="https://gb.falundafa.org/chigb/hy5/gb/web-20190617/hy5-001.htm" TargetMode="External"/><Relationship Id="rId12" Type="http://schemas.openxmlformats.org/officeDocument/2006/relationships/hyperlink" Target="http://gb.falundafa.org/chigb/flg.htm" TargetMode="External"/><Relationship Id="rId17" Type="http://schemas.openxmlformats.org/officeDocument/2006/relationships/hyperlink" Target="http://big5.falundafa.org/chibig5/yijie_1.htm" TargetMode="External"/><Relationship Id="rId33" Type="http://schemas.openxmlformats.org/officeDocument/2006/relationships/hyperlink" Target="http://big5.falundafa.org/chibig5/fajie_2.htm" TargetMode="External"/><Relationship Id="rId38" Type="http://schemas.openxmlformats.org/officeDocument/2006/relationships/hyperlink" Target="http://gb.falundafa.org/chigb/fajie.htm" TargetMode="External"/><Relationship Id="rId59" Type="http://schemas.openxmlformats.org/officeDocument/2006/relationships/hyperlink" Target="http://big5.falundafa.org/chibig5/mgjf_2.htm" TargetMode="External"/><Relationship Id="rId103" Type="http://schemas.openxmlformats.org/officeDocument/2006/relationships/hyperlink" Target="http://big5.falundafa.org/chibig5/hongyin2.htm" TargetMode="External"/><Relationship Id="rId108" Type="http://schemas.openxmlformats.org/officeDocument/2006/relationships/hyperlink" Target="http://gb.falundafa.org/chigb/jiangfa1_2.htm" TargetMode="External"/><Relationship Id="rId124" Type="http://schemas.openxmlformats.org/officeDocument/2006/relationships/hyperlink" Target="http://gb.falundafa.org/chigb/jiangfa3_2.htm" TargetMode="External"/><Relationship Id="rId129" Type="http://schemas.openxmlformats.org/officeDocument/2006/relationships/hyperlink" Target="http://big5.falundafa.org/chibig5/yyms_2.htm" TargetMode="External"/><Relationship Id="rId54" Type="http://schemas.openxmlformats.org/officeDocument/2006/relationships/hyperlink" Target="http://gb.falundafa.org/chigb/dymf.htm" TargetMode="External"/><Relationship Id="rId70" Type="http://schemas.openxmlformats.org/officeDocument/2006/relationships/hyperlink" Target="http://gb.falundafa.org/chigb/singapore.htm" TargetMode="External"/><Relationship Id="rId75" Type="http://schemas.openxmlformats.org/officeDocument/2006/relationships/hyperlink" Target="http://big5.falundafa.org/chibig5/hongyin.htm" TargetMode="External"/><Relationship Id="rId91" Type="http://schemas.openxmlformats.org/officeDocument/2006/relationships/hyperlink" Target="http://big5.falundafa.org/chibig5/daohang_2.htm" TargetMode="External"/><Relationship Id="rId96" Type="http://schemas.openxmlformats.org/officeDocument/2006/relationships/hyperlink" Target="http://gb.falundafa.org/chigb/jjyz2.htm" TargetMode="External"/><Relationship Id="rId140" Type="http://schemas.openxmlformats.org/officeDocument/2006/relationships/hyperlink" Target="http://gb.falundafa.org/chigb/jiangfa5_3.htm" TargetMode="External"/><Relationship Id="rId145" Type="http://schemas.openxmlformats.org/officeDocument/2006/relationships/hyperlink" Target="http://big5.falundafa.org/chibig5/jiangfa6_2.htm" TargetMode="External"/><Relationship Id="rId161" Type="http://schemas.openxmlformats.org/officeDocument/2006/relationships/hyperlink" Target="http://big5.falundafa.org/chibig5/la2006.htm" TargetMode="External"/><Relationship Id="rId166" Type="http://schemas.openxmlformats.org/officeDocument/2006/relationships/hyperlink" Target="http://gb.falundafa.org/chigb/jiangfa8_1.htm" TargetMode="External"/><Relationship Id="rId182" Type="http://schemas.openxmlformats.org/officeDocument/2006/relationships/hyperlink" Target="http://gb.falundafa.org/chigb/jiangfa10_3.htm" TargetMode="External"/><Relationship Id="rId187" Type="http://schemas.openxmlformats.org/officeDocument/2006/relationships/hyperlink" Target="http://big5.falundafa.org/chibig5/jiangfa11_1.htm" TargetMode="External"/><Relationship Id="rId217" Type="http://schemas.openxmlformats.org/officeDocument/2006/relationships/hyperlink" Target="http://big5.minghui.org/mh/articles/2014/5/24/%E4%B8%96%E7%95%8C%E6%B3%95%E8%BC%AA%E5%A4%A7%E6%B3%95%E6%97%A5%E8%AC%9B%E6%B3%95-292566.html"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www.minghui.org/mh/articles/2014/2/14/%E6%AD%A3%E5%BF%B5-287702.html" TargetMode="External"/><Relationship Id="rId233" Type="http://schemas.openxmlformats.org/officeDocument/2006/relationships/hyperlink" Target="http://big5.minghui.org/mh/articles/2017/5/25/%E5%A4%A7%E6%B3%95%E6%B4%AA%E5%82%B3%E4%BA%8C%E5%8D%81%E4%BA%94%E9%80%B1%E5%B9%B4%E7%B4%90%E7%B4%84%E6%B3%95%E6%9C%83%E8%AC%9B%E6%B3%95-348715.html" TargetMode="External"/><Relationship Id="rId238" Type="http://schemas.openxmlformats.org/officeDocument/2006/relationships/hyperlink" Target="http://www.minghui.org/mh/articles/2019/5/25/%E4%BA%8C%E9%9B%B6%E4%B8%80%E4%B9%9D%E5%B9%B4%E7%BA%BD%E7%BA%A6%E6%B3%95%E4%BC%9A%E8%AE%B2%E6%B3%95-387870.html" TargetMode="External"/><Relationship Id="rId23" Type="http://schemas.openxmlformats.org/officeDocument/2006/relationships/hyperlink" Target="http://big5.falundafa.org/chibig5/yijie_4.htm" TargetMode="External"/><Relationship Id="rId28" Type="http://schemas.openxmlformats.org/officeDocument/2006/relationships/hyperlink" Target="http://big5.falundafa.org/chibig5/fajie.htm" TargetMode="External"/><Relationship Id="rId49" Type="http://schemas.openxmlformats.org/officeDocument/2006/relationships/hyperlink" Target="http://big5.falundafa.org/chibig5/fajie_6.htm" TargetMode="External"/><Relationship Id="rId114" Type="http://schemas.openxmlformats.org/officeDocument/2006/relationships/hyperlink" Target="http://gb.falundafa.org/chigb/jiangfa2_2.htm" TargetMode="External"/><Relationship Id="rId119" Type="http://schemas.openxmlformats.org/officeDocument/2006/relationships/hyperlink" Target="http://big5.falundafa.org/chibig5/jiangfa2_4.htm" TargetMode="External"/><Relationship Id="rId44" Type="http://schemas.openxmlformats.org/officeDocument/2006/relationships/hyperlink" Target="http://big5.falundafa.org/chibig5/fajie.htm" TargetMode="External"/><Relationship Id="rId60" Type="http://schemas.openxmlformats.org/officeDocument/2006/relationships/hyperlink" Target="http://gb.falundafa.org/chigb/mgjf_3.htm" TargetMode="External"/><Relationship Id="rId65" Type="http://schemas.openxmlformats.org/officeDocument/2006/relationships/hyperlink" Target="http://big5.falundafa.org/chibig5/bmjf.htm" TargetMode="External"/><Relationship Id="rId81" Type="http://schemas.openxmlformats.org/officeDocument/2006/relationships/hyperlink" Target="http://big5.falundafa.org/chibig5/australia.htm" TargetMode="External"/><Relationship Id="rId86" Type="http://schemas.openxmlformats.org/officeDocument/2006/relationships/hyperlink" Target="http://gb.falundafa.org/chigb/chicago.htm" TargetMode="External"/><Relationship Id="rId130" Type="http://schemas.openxmlformats.org/officeDocument/2006/relationships/hyperlink" Target="http://gb.falundafa.org/chigb/jiangfa4_1.htm" TargetMode="External"/><Relationship Id="rId135" Type="http://schemas.openxmlformats.org/officeDocument/2006/relationships/hyperlink" Target="http://big5.falundafa.org/chibig5/jiangfa4_3.htm" TargetMode="External"/><Relationship Id="rId151" Type="http://schemas.openxmlformats.org/officeDocument/2006/relationships/hyperlink" Target="http://big5.falundafa.org/chibig5/jiangfa7_1.htm" TargetMode="External"/><Relationship Id="rId156" Type="http://schemas.openxmlformats.org/officeDocument/2006/relationships/hyperlink" Target="http://gb.falundafa.org/chigb/jiangfa7_4.htm" TargetMode="External"/><Relationship Id="rId177" Type="http://schemas.openxmlformats.org/officeDocument/2006/relationships/hyperlink" Target="http://big5.falundafa.org/chibig5/jiangfa9_3.htm" TargetMode="External"/><Relationship Id="rId198" Type="http://schemas.openxmlformats.org/officeDocument/2006/relationships/hyperlink" Target="http://www.minghui.org/mh/articles/2010/6/29/%E6%84%9F%E6%85%A8-226210.html" TargetMode="External"/><Relationship Id="rId172" Type="http://schemas.openxmlformats.org/officeDocument/2006/relationships/hyperlink" Target="http://gb.falundafa.org/chigb/jiangfa9_1.htm" TargetMode="External"/><Relationship Id="rId193" Type="http://schemas.openxmlformats.org/officeDocument/2006/relationships/hyperlink" Target="http://big5.falundafa.org/chibig5/jiangfa11_4.htm" TargetMode="External"/><Relationship Id="rId202" Type="http://schemas.openxmlformats.org/officeDocument/2006/relationships/hyperlink" Target="http://www.minghui.org/mh/articles/2012/7/18/%E4%BA%8C%E9%9B%B6%E4%B8%80%E4%BA%8C%E5%B9%B4%E7%BE%8E%E5%9B%BD%E9%A6%96%E9%83%BD%E5%9B%BD%E9%99%85%E6%B3%95%E4%BC%9A%E8%AE%B2%E6%B3%95-260413.html" TargetMode="External"/><Relationship Id="rId207" Type="http://schemas.openxmlformats.org/officeDocument/2006/relationships/hyperlink" Target="http://big5.minghui.org/mh/articles/2012/11/18/%E7%A5%9D%E8%B3%80%E5%8F%B0%E7%81%A3%E6%B3%95%E6%9C%83-265399.html" TargetMode="External"/><Relationship Id="rId223" Type="http://schemas.openxmlformats.org/officeDocument/2006/relationships/hyperlink" Target="http://big5.minghui.org/mh/articles/2015/5/21/%E4%BA%8C%E9%9B%B6%E4%B8%80%E4%BA%94%E5%B9%B4%E7%B4%90%E7%B4%84%E6%B3%95%E6%9C%83%E8%AC%9B%E6%B3%95-309837.html" TargetMode="External"/><Relationship Id="rId228" Type="http://schemas.openxmlformats.org/officeDocument/2006/relationships/hyperlink" Target="http://www.minghui.org/mh/articles/2015/8/4/%E5%A4%A9%E5%9B%BD%E4%B9%90%E5%9B%A2-313638.html" TargetMode="External"/><Relationship Id="rId244" Type="http://schemas.openxmlformats.org/officeDocument/2006/relationships/hyperlink" Target="http://gb.falundafa.org/falun-dafa-books.html" TargetMode="External"/><Relationship Id="rId249" Type="http://schemas.openxmlformats.org/officeDocument/2006/relationships/hyperlink" Target="https://gb.falundafa.org/chigb/hy5/gb/web-20190617/hy5-001.htm" TargetMode="External"/><Relationship Id="rId13" Type="http://schemas.openxmlformats.org/officeDocument/2006/relationships/hyperlink" Target="http://big5.falundafa.org/chibig5/flg.htm" TargetMode="External"/><Relationship Id="rId18" Type="http://schemas.openxmlformats.org/officeDocument/2006/relationships/hyperlink" Target="http://gb.falundafa.org/chigb/yijie_2.htm" TargetMode="External"/><Relationship Id="rId39" Type="http://schemas.openxmlformats.org/officeDocument/2006/relationships/hyperlink" Target="http://gb.falundafa.org/chigb/fajie_4.htm" TargetMode="External"/><Relationship Id="rId109" Type="http://schemas.openxmlformats.org/officeDocument/2006/relationships/hyperlink" Target="http://big5.falundafa.org/chibig5/jiangfa1_2.htm" TargetMode="External"/><Relationship Id="rId34" Type="http://schemas.openxmlformats.org/officeDocument/2006/relationships/hyperlink" Target="http://gb.falundafa.org/chigb/fajie.htm" TargetMode="External"/><Relationship Id="rId50" Type="http://schemas.openxmlformats.org/officeDocument/2006/relationships/hyperlink" Target="http://gb.falundafa.org/chigb/zfl2.htm" TargetMode="External"/><Relationship Id="rId55" Type="http://schemas.openxmlformats.org/officeDocument/2006/relationships/hyperlink" Target="http://big5.falundafa.org/chibig5/dymf.htm" TargetMode="External"/><Relationship Id="rId76" Type="http://schemas.openxmlformats.org/officeDocument/2006/relationships/hyperlink" Target="http://gb.falundafa.org/chigb/uswest.htm" TargetMode="External"/><Relationship Id="rId97" Type="http://schemas.openxmlformats.org/officeDocument/2006/relationships/hyperlink" Target="http://big5.falundafa.org/chibig5/jjyz2.htm" TargetMode="External"/><Relationship Id="rId104" Type="http://schemas.openxmlformats.org/officeDocument/2006/relationships/hyperlink" Target="http://gb.falundafa.org/chigb/houston.htm" TargetMode="External"/><Relationship Id="rId120" Type="http://schemas.openxmlformats.org/officeDocument/2006/relationships/hyperlink" Target="http://gb.falundafa.org/chigb/jiangfa2_5.htm" TargetMode="External"/><Relationship Id="rId125" Type="http://schemas.openxmlformats.org/officeDocument/2006/relationships/hyperlink" Target="http://big5.falundafa.org/chibig5/jiangfa3_2.htm" TargetMode="External"/><Relationship Id="rId141" Type="http://schemas.openxmlformats.org/officeDocument/2006/relationships/hyperlink" Target="http://big5.falundafa.org/chibig5/jiangfa5_3.htm" TargetMode="External"/><Relationship Id="rId146" Type="http://schemas.openxmlformats.org/officeDocument/2006/relationships/hyperlink" Target="http://gb.falundafa.org/chigb/jiangfa6_3.htm" TargetMode="External"/><Relationship Id="rId167" Type="http://schemas.openxmlformats.org/officeDocument/2006/relationships/hyperlink" Target="http://big5.falundafa.org/chibig5/jiangfa8_1.htm" TargetMode="External"/><Relationship Id="rId188" Type="http://schemas.openxmlformats.org/officeDocument/2006/relationships/hyperlink" Target="http://gb.falundafa.org/chigb/jiangfa11_2.htm" TargetMode="External"/><Relationship Id="rId7" Type="http://schemas.openxmlformats.org/officeDocument/2006/relationships/hyperlink" Target="http://gb.falundafa.org/chigb/flg.htm" TargetMode="External"/><Relationship Id="rId71" Type="http://schemas.openxmlformats.org/officeDocument/2006/relationships/hyperlink" Target="http://big5.falundafa.org/chibig5/singapore.htm" TargetMode="External"/><Relationship Id="rId92" Type="http://schemas.openxmlformats.org/officeDocument/2006/relationships/hyperlink" Target="http://gb.falundafa.org/chigb/daohang_3.htm" TargetMode="External"/><Relationship Id="rId162" Type="http://schemas.openxmlformats.org/officeDocument/2006/relationships/hyperlink" Target="http://gb.falundafa.org/chigb/hy3_001.htm" TargetMode="External"/><Relationship Id="rId183" Type="http://schemas.openxmlformats.org/officeDocument/2006/relationships/hyperlink" Target="http://big5.falundafa.org/chibig5/jiangfa10_3.htm" TargetMode="External"/><Relationship Id="rId213" Type="http://schemas.openxmlformats.org/officeDocument/2006/relationships/hyperlink" Target="http://big5.minghui.org/mh/articles/2014/2/14/%E6%AD%A3%E5%BF%B5-287702.html" TargetMode="External"/><Relationship Id="rId218" Type="http://schemas.openxmlformats.org/officeDocument/2006/relationships/hyperlink" Target="http://www.minghui.org/mh/articles/2014/7/17/%E4%BD%A0%E5%86%8D%E7%8B%82-294812.html" TargetMode="External"/><Relationship Id="rId234" Type="http://schemas.openxmlformats.org/officeDocument/2006/relationships/hyperlink" Target="http://www.minghui.org/mh/articles/2018/6/28/%E4%BA%8C%E9%9B%B6%E4%B8%80%E5%85%AB%E5%B9%B4%E5%8D%8E%E7%9B%9B%E9%A1%BFDC%E8%AE%B2%E6%B3%95-370391.html" TargetMode="External"/><Relationship Id="rId239" Type="http://schemas.openxmlformats.org/officeDocument/2006/relationships/hyperlink" Target="http://big5.minghui.org/mh/articles/2019/5/25/%E4%BA%8C%E9%9B%B6%E4%B8%80%E4%B9%9D%E5%B9%B4%E7%B4%90%E7%B4%84%E6%B3%95%E6%9C%83%E8%AC%9B%E6%B3%95-387870.html" TargetMode="External"/><Relationship Id="rId2" Type="http://schemas.openxmlformats.org/officeDocument/2006/relationships/styles" Target="styles.xml"/><Relationship Id="rId29" Type="http://schemas.openxmlformats.org/officeDocument/2006/relationships/hyperlink" Target="http://big5.falundafa.org/chibig5/fajie_1.htm" TargetMode="External"/><Relationship Id="rId250" Type="http://schemas.openxmlformats.org/officeDocument/2006/relationships/fontTable" Target="fontTable.xml"/><Relationship Id="rId24" Type="http://schemas.openxmlformats.org/officeDocument/2006/relationships/hyperlink" Target="http://gb.falundafa.org/chigb/yijie_5.htm" TargetMode="External"/><Relationship Id="rId40" Type="http://schemas.openxmlformats.org/officeDocument/2006/relationships/hyperlink" Target="http://big5.falundafa.org/chibig5/fajie.htm" TargetMode="External"/><Relationship Id="rId45" Type="http://schemas.openxmlformats.org/officeDocument/2006/relationships/hyperlink" Target="http://big5.falundafa.org/chibig5/fajie_5.htm" TargetMode="External"/><Relationship Id="rId66" Type="http://schemas.openxmlformats.org/officeDocument/2006/relationships/hyperlink" Target="http://gb.falundafa.org/chigb/ozjf.htm" TargetMode="External"/><Relationship Id="rId87" Type="http://schemas.openxmlformats.org/officeDocument/2006/relationships/hyperlink" Target="http://big5.falundafa.org/chibig5/chicago.htm" TargetMode="External"/><Relationship Id="rId110" Type="http://schemas.openxmlformats.org/officeDocument/2006/relationships/hyperlink" Target="http://gb.falundafa.org/chigb/jiangfa1_3.htm" TargetMode="External"/><Relationship Id="rId115" Type="http://schemas.openxmlformats.org/officeDocument/2006/relationships/hyperlink" Target="http://big5.falundafa.org/chibig5/jiangfa2_2.htm" TargetMode="External"/><Relationship Id="rId131" Type="http://schemas.openxmlformats.org/officeDocument/2006/relationships/hyperlink" Target="http://big5.falundafa.org/chibig5/jiangfa4_1.htm" TargetMode="External"/><Relationship Id="rId136" Type="http://schemas.openxmlformats.org/officeDocument/2006/relationships/hyperlink" Target="http://gb.falundafa.org/chigb/jiangfa5_1.htm" TargetMode="External"/><Relationship Id="rId157" Type="http://schemas.openxmlformats.org/officeDocument/2006/relationships/hyperlink" Target="http://big5.falundafa.org/chibig5/jiangfa7_4.htm" TargetMode="External"/><Relationship Id="rId178" Type="http://schemas.openxmlformats.org/officeDocument/2006/relationships/hyperlink" Target="http://gb.falundafa.org/chigb/jiangfa10_1.htm" TargetMode="External"/><Relationship Id="rId61" Type="http://schemas.openxmlformats.org/officeDocument/2006/relationships/hyperlink" Target="http://big5.falundafa.org/chibig5/mgjf_3.htm" TargetMode="External"/><Relationship Id="rId82" Type="http://schemas.openxmlformats.org/officeDocument/2006/relationships/hyperlink" Target="http://gb.falundafa.org/chigb/newzland.htm" TargetMode="External"/><Relationship Id="rId152" Type="http://schemas.openxmlformats.org/officeDocument/2006/relationships/hyperlink" Target="http://gb.falundafa.org/chigb/jiangfa7_2.htm" TargetMode="External"/><Relationship Id="rId173" Type="http://schemas.openxmlformats.org/officeDocument/2006/relationships/hyperlink" Target="http://big5.falundafa.org/chibig5/jiangfa9_1.htm" TargetMode="External"/><Relationship Id="rId194" Type="http://schemas.openxmlformats.org/officeDocument/2006/relationships/hyperlink" Target="http://gb.falundafa.org/chigb/hy4/hy4-001.htm" TargetMode="External"/><Relationship Id="rId199" Type="http://schemas.openxmlformats.org/officeDocument/2006/relationships/hyperlink" Target="http://big5.minghui.org/mh/articles/2010/6/29/%E6%84%9F%E6%85%A8-226210.html" TargetMode="External"/><Relationship Id="rId203" Type="http://schemas.openxmlformats.org/officeDocument/2006/relationships/hyperlink" Target="http://big5.minghui.org/mh/articles/2012/7/18/%E4%BA%8C%E9%9B%B6%E4%B8%80%E4%BA%8C%E5%B9%B4%E7%BE%8E%E5%9C%8B%E9%A6%96%E9%83%BD%E5%9C%8B%E9%9A%9B%E6%B3%95%E6%9C%83%E8%AC%9B%E6%B3%95-260413.html" TargetMode="External"/><Relationship Id="rId208" Type="http://schemas.openxmlformats.org/officeDocument/2006/relationships/hyperlink" Target="http://www.minghui.org/mh/articles/2013/5/28/%E4%BA%8C%E9%9B%B6%E4%B8%80%E4%B8%89%E5%B9%B4%E5%A4%A7%E7%BA%BD%E7%BA%A6%E5%9C%B0%E5%8C%BA%E6%B3%95%E4%BC%9A%E8%AE%B2%E6%B3%95-274618.html" TargetMode="External"/><Relationship Id="rId229" Type="http://schemas.openxmlformats.org/officeDocument/2006/relationships/hyperlink" Target="http://big5.minghui.org/mh/articles/2015/8/4/%E5%A4%A9%E5%9C%8B%E6%A8%82%E5%9C%98-313638.html" TargetMode="External"/><Relationship Id="rId19" Type="http://schemas.openxmlformats.org/officeDocument/2006/relationships/hyperlink" Target="http://big5.falundafa.org/chibig5/yijie_2.htm" TargetMode="External"/><Relationship Id="rId224" Type="http://schemas.openxmlformats.org/officeDocument/2006/relationships/hyperlink" Target="https://www.minghui.org/mh/articles/2016/5/26/%E4%BA%8C%E9%9B%B6%E4%B8%80%E5%85%AD%E5%B9%B4%E7%BA%BD%E7%BA%A6%E6%B3%95%E4%BC%9A%E8%AE%B2%E6%B3%95-329288.html" TargetMode="External"/><Relationship Id="rId240" Type="http://schemas.openxmlformats.org/officeDocument/2006/relationships/hyperlink" Target="https://www.minghui.org/mh/articles/2019/8/15/%E9%A3%9E%E5%A4%A9%E5%A4%A7%E5%AD%A6%E4%B8%AD%E5%9B%BD%E5%8F%A4%E5%85%B8%E8%88%9E%E6%95%99%E5%AD%A6%E8%AE%B2%E6%B3%95-391522.html" TargetMode="External"/><Relationship Id="rId245" Type="http://schemas.openxmlformats.org/officeDocument/2006/relationships/hyperlink" Target="http://big5.falundafa.org/falun-dafa-books.html" TargetMode="External"/><Relationship Id="rId14" Type="http://schemas.openxmlformats.org/officeDocument/2006/relationships/hyperlink" Target="http://gb.falundafa.org/chigb/yijie.htm" TargetMode="External"/><Relationship Id="rId30" Type="http://schemas.openxmlformats.org/officeDocument/2006/relationships/hyperlink" Target="http://gb.falundafa.org/chigb/fajie.htm" TargetMode="External"/><Relationship Id="rId35" Type="http://schemas.openxmlformats.org/officeDocument/2006/relationships/hyperlink" Target="http://gb.falundafa.org/chigb/fajie_3.htm" TargetMode="External"/><Relationship Id="rId56" Type="http://schemas.openxmlformats.org/officeDocument/2006/relationships/hyperlink" Target="http://gb.falundafa.org/chigb/mgjf_1.htm" TargetMode="External"/><Relationship Id="rId77" Type="http://schemas.openxmlformats.org/officeDocument/2006/relationships/hyperlink" Target="http://big5.falundafa.org/chibig5/uswest.htm" TargetMode="External"/><Relationship Id="rId100" Type="http://schemas.openxmlformats.org/officeDocument/2006/relationships/hyperlink" Target="http://gb.falundafa.org/chigb/la2003.htm" TargetMode="External"/><Relationship Id="rId105" Type="http://schemas.openxmlformats.org/officeDocument/2006/relationships/hyperlink" Target="http://big5.falundafa.org/chibig5/houston.htm" TargetMode="External"/><Relationship Id="rId126" Type="http://schemas.openxmlformats.org/officeDocument/2006/relationships/hyperlink" Target="http://gb.falundafa.org/chigb/yyms_1.htm" TargetMode="External"/><Relationship Id="rId147" Type="http://schemas.openxmlformats.org/officeDocument/2006/relationships/hyperlink" Target="http://big5.falundafa.org/chibig5/jiangfa6_3.htm" TargetMode="External"/><Relationship Id="rId168" Type="http://schemas.openxmlformats.org/officeDocument/2006/relationships/hyperlink" Target="http://gb.falundafa.org/chigb/jiangfa8_2.htm" TargetMode="External"/><Relationship Id="rId8" Type="http://schemas.openxmlformats.org/officeDocument/2006/relationships/hyperlink" Target="http://gb.falundafa.org/chigb/flg.htm" TargetMode="External"/><Relationship Id="rId51" Type="http://schemas.openxmlformats.org/officeDocument/2006/relationships/hyperlink" Target="http://big5.falundafa.org/chibig5/zfl2.htm" TargetMode="External"/><Relationship Id="rId72" Type="http://schemas.openxmlformats.org/officeDocument/2006/relationships/hyperlink" Target="http://gb.falundafa.org/chigb/swiss.htm" TargetMode="External"/><Relationship Id="rId93" Type="http://schemas.openxmlformats.org/officeDocument/2006/relationships/hyperlink" Target="http://big5.falundafa.org/chibig5/daohang_3.htm" TargetMode="External"/><Relationship Id="rId98" Type="http://schemas.openxmlformats.org/officeDocument/2006/relationships/hyperlink" Target="http://gb.falundafa.org/chigb/na2002.htm" TargetMode="External"/><Relationship Id="rId121" Type="http://schemas.openxmlformats.org/officeDocument/2006/relationships/hyperlink" Target="http://big5.falundafa.org/chibig5/jiangfa2_5.htm" TargetMode="External"/><Relationship Id="rId142" Type="http://schemas.openxmlformats.org/officeDocument/2006/relationships/hyperlink" Target="http://gb.falundafa.org/chigb/jiangfa6_1.htm" TargetMode="External"/><Relationship Id="rId163" Type="http://schemas.openxmlformats.org/officeDocument/2006/relationships/hyperlink" Target="http://big5.falundafa.org/chibig5/hy3_001.htm" TargetMode="External"/><Relationship Id="rId184" Type="http://schemas.openxmlformats.org/officeDocument/2006/relationships/hyperlink" Target="http://gb.falundafa.org/chigb/jiangfa10_4.htm" TargetMode="External"/><Relationship Id="rId189" Type="http://schemas.openxmlformats.org/officeDocument/2006/relationships/hyperlink" Target="http://big5.falundafa.org/chibig5/jiangfa11_2.htm" TargetMode="External"/><Relationship Id="rId219" Type="http://schemas.openxmlformats.org/officeDocument/2006/relationships/hyperlink" Target="http://big5.minghui.org/mh/articles/2014/7/17/%E4%BD%A0%E5%86%8D%E7%8B%82-294812.html" TargetMode="External"/><Relationship Id="rId3" Type="http://schemas.openxmlformats.org/officeDocument/2006/relationships/settings" Target="settings.xml"/><Relationship Id="rId214" Type="http://schemas.openxmlformats.org/officeDocument/2006/relationships/hyperlink" Target="http://www.minghui.org/mh/articles/2014/2/15/%E7%83%A7%E7%BA%A2%E9%AD%94-%E7%82%BC%E9%87%91%E9%92%A2-287703.html" TargetMode="External"/><Relationship Id="rId230" Type="http://schemas.openxmlformats.org/officeDocument/2006/relationships/hyperlink" Target="http://www.minghui.org/mh/articles/2015/10/21/%E4%BA%8C%E9%9B%B6%E4%B8%80%E4%BA%94%E5%B9%B4%E7%BE%8E%E5%9B%BD%E8%A5%BF%E9%83%A8%E6%B3%95%E4%BC%9A%E8%AE%B2%E6%B3%95-317924.html" TargetMode="External"/><Relationship Id="rId235" Type="http://schemas.openxmlformats.org/officeDocument/2006/relationships/hyperlink" Target="http://big5.minghui.org/mh/articles/2018/6/28/%E4%BA%8C%E9%9B%B6%E4%B8%80%E5%85%AB%E5%B9%B4%E8%8F%AF%E7%9B%9B%E9%A0%93DC%E8%AC%9B%E6%B3%95-370391.html" TargetMode="External"/><Relationship Id="rId251" Type="http://schemas.openxmlformats.org/officeDocument/2006/relationships/theme" Target="theme/theme1.xml"/><Relationship Id="rId25" Type="http://schemas.openxmlformats.org/officeDocument/2006/relationships/hyperlink" Target="http://big5.falundafa.org/chibig5/yijie_5.htm" TargetMode="External"/><Relationship Id="rId46" Type="http://schemas.openxmlformats.org/officeDocument/2006/relationships/hyperlink" Target="http://gb.falundafa.org/chigb/fajie.htm" TargetMode="External"/><Relationship Id="rId67" Type="http://schemas.openxmlformats.org/officeDocument/2006/relationships/hyperlink" Target="http://big5.falundafa.org/chibig5/ozjf.htm" TargetMode="External"/><Relationship Id="rId116" Type="http://schemas.openxmlformats.org/officeDocument/2006/relationships/hyperlink" Target="http://gb.falundafa.org/chigb/jiangfa2_3.htm" TargetMode="External"/><Relationship Id="rId137" Type="http://schemas.openxmlformats.org/officeDocument/2006/relationships/hyperlink" Target="http://big5.falundafa.org/chibig5/jiangfa5_1.htm" TargetMode="External"/><Relationship Id="rId158" Type="http://schemas.openxmlformats.org/officeDocument/2006/relationships/hyperlink" Target="http://gb.falundafa.org/chigb/san2005.htm" TargetMode="External"/><Relationship Id="rId20" Type="http://schemas.openxmlformats.org/officeDocument/2006/relationships/hyperlink" Target="http://gb.falundafa.org/chigb/yijie_3.htm" TargetMode="External"/><Relationship Id="rId41" Type="http://schemas.openxmlformats.org/officeDocument/2006/relationships/hyperlink" Target="http://big5.falundafa.org/chibig5/fajie_4.htm" TargetMode="External"/><Relationship Id="rId62" Type="http://schemas.openxmlformats.org/officeDocument/2006/relationships/hyperlink" Target="http://gb.falundafa.org/chigb/jjyz.htm" TargetMode="External"/><Relationship Id="rId83" Type="http://schemas.openxmlformats.org/officeDocument/2006/relationships/hyperlink" Target="http://big5.falundafa.org/chibig5/newzland.htm" TargetMode="External"/><Relationship Id="rId88" Type="http://schemas.openxmlformats.org/officeDocument/2006/relationships/hyperlink" Target="http://gb.falundafa.org/chigb/daohang_1.htm" TargetMode="External"/><Relationship Id="rId111" Type="http://schemas.openxmlformats.org/officeDocument/2006/relationships/hyperlink" Target="http://big5.falundafa.org/chibig5/jiangfa1_3.htm" TargetMode="External"/><Relationship Id="rId132" Type="http://schemas.openxmlformats.org/officeDocument/2006/relationships/hyperlink" Target="http://gb.falundafa.org/chigb/jiangfa4_2.htm" TargetMode="External"/><Relationship Id="rId153" Type="http://schemas.openxmlformats.org/officeDocument/2006/relationships/hyperlink" Target="http://big5.falundafa.org/chibig5/jiangfa7_2.htm" TargetMode="External"/><Relationship Id="rId174" Type="http://schemas.openxmlformats.org/officeDocument/2006/relationships/hyperlink" Target="http://gb.falundafa.org/chigb/jiangfa9_2.htm" TargetMode="External"/><Relationship Id="rId179" Type="http://schemas.openxmlformats.org/officeDocument/2006/relationships/hyperlink" Target="http://big5.falundafa.org/chibig5/jiangfa10_1.htm" TargetMode="External"/><Relationship Id="rId195" Type="http://schemas.openxmlformats.org/officeDocument/2006/relationships/hyperlink" Target="http://big5.falundafa.org/chibig5/hy4/hy4-001.htm" TargetMode="External"/><Relationship Id="rId209" Type="http://schemas.openxmlformats.org/officeDocument/2006/relationships/hyperlink" Target="http://big5.minghui.org/mh/articles/2013/5/28/%E4%BA%8C%E9%9B%B6%E4%B8%80%E4%B8%89%E5%B9%B4%E5%A4%A7%E7%B4%90%E7%B4%84%E5%9C%B0%E5%8D%80%E6%B3%95%E6%9C%83%E8%AC%9B%E6%B3%95-274618.html" TargetMode="External"/><Relationship Id="rId190" Type="http://schemas.openxmlformats.org/officeDocument/2006/relationships/hyperlink" Target="http://gb.falundafa.org/chigb/jiangfa11_3.htm" TargetMode="External"/><Relationship Id="rId204" Type="http://schemas.openxmlformats.org/officeDocument/2006/relationships/hyperlink" Target="http://www.minghui.org/mh/articles/2012/11/6/%E4%BF%9D%E6%8C%81%E6%B8%85%E9%86%92-265159.html" TargetMode="External"/><Relationship Id="rId220" Type="http://schemas.openxmlformats.org/officeDocument/2006/relationships/hyperlink" Target="http://www.minghui.org/mh/articles/2014/10/26/%E4%BA%8C%E9%9B%B6%E4%B8%80%E5%9B%9B%E5%B9%B4%E6%97%A7%E9%87%91%E5%B1%B1%E6%B3%95%E4%BC%9A%E8%AE%B2%E6%B3%95-299489.html" TargetMode="External"/><Relationship Id="rId225" Type="http://schemas.openxmlformats.org/officeDocument/2006/relationships/hyperlink" Target="https://www.minghui.org/mh/articles/2016/5/26/%E4%BA%8C%E9%9B%B6%E4%B8%80%E5%85%AD%E5%B9%B4%E7%BA%BD%E7%BA%A6%E6%B3%95%E4%BC%9A%E8%AE%B2%E6%B3%95-329288.html" TargetMode="External"/><Relationship Id="rId241" Type="http://schemas.openxmlformats.org/officeDocument/2006/relationships/hyperlink" Target="https://big5.minghui.org/mh/articles/2019/8/15/%E9%A3%9B%E5%A4%A9%E5%A4%A7%E5%AD%B8%E4%B8%AD%E5%9C%8B%E5%8F%A4%E5%85%B8%E8%88%9E%E6%95%99%E5%AD%B8%E8%AC%9B%E6%B3%95-391522.html" TargetMode="External"/><Relationship Id="rId246" Type="http://schemas.openxmlformats.org/officeDocument/2006/relationships/hyperlink" Target="https://www.minghui.org/mh/articles/2020/7/5/%E5%86%8D%E6%A3%92%E5%96%9D-408623.html" TargetMode="External"/><Relationship Id="rId15" Type="http://schemas.openxmlformats.org/officeDocument/2006/relationships/hyperlink" Target="http://big5.falundafa.org/chibig5/yijie.htm" TargetMode="External"/><Relationship Id="rId36" Type="http://schemas.openxmlformats.org/officeDocument/2006/relationships/hyperlink" Target="http://big5.falundafa.org/chibig5/fajie.htm" TargetMode="External"/><Relationship Id="rId57" Type="http://schemas.openxmlformats.org/officeDocument/2006/relationships/hyperlink" Target="http://big5.falundafa.org/chibig5/mgjf_1.htm" TargetMode="External"/><Relationship Id="rId106" Type="http://schemas.openxmlformats.org/officeDocument/2006/relationships/hyperlink" Target="http://gb.falundafa.org/chigb/jiangfa1_1.htm" TargetMode="External"/><Relationship Id="rId127" Type="http://schemas.openxmlformats.org/officeDocument/2006/relationships/hyperlink" Target="http://big5.falundafa.org/chibig5/yyms_1.htm" TargetMode="External"/><Relationship Id="rId10" Type="http://schemas.openxmlformats.org/officeDocument/2006/relationships/hyperlink" Target="http://gb.falundafa.org/chigb/zfl.htm" TargetMode="External"/><Relationship Id="rId31" Type="http://schemas.openxmlformats.org/officeDocument/2006/relationships/hyperlink" Target="http://gb.falundafa.org/chigb/fajie_2.htm" TargetMode="External"/><Relationship Id="rId52" Type="http://schemas.openxmlformats.org/officeDocument/2006/relationships/hyperlink" Target="http://gb.falundafa.org/chigb/xini.htm" TargetMode="External"/><Relationship Id="rId73" Type="http://schemas.openxmlformats.org/officeDocument/2006/relationships/hyperlink" Target="http://big5.falundafa.org/chibig5/swiss.htm" TargetMode="External"/><Relationship Id="rId78" Type="http://schemas.openxmlformats.org/officeDocument/2006/relationships/hyperlink" Target="http://gb.falundafa.org/chigb/useast.htm" TargetMode="External"/><Relationship Id="rId94" Type="http://schemas.openxmlformats.org/officeDocument/2006/relationships/hyperlink" Target="http://gb.falundafa.org/chigb/daohang_4.htm" TargetMode="External"/><Relationship Id="rId99" Type="http://schemas.openxmlformats.org/officeDocument/2006/relationships/hyperlink" Target="http://big5.falundafa.org/chibig5/na2002.htm" TargetMode="External"/><Relationship Id="rId101" Type="http://schemas.openxmlformats.org/officeDocument/2006/relationships/hyperlink" Target="http://big5.falundafa.org/chibig5/la2003.htm" TargetMode="External"/><Relationship Id="rId122" Type="http://schemas.openxmlformats.org/officeDocument/2006/relationships/hyperlink" Target="http://gb.falundafa.org/chigb/jiangfa3_1.htm" TargetMode="External"/><Relationship Id="rId143" Type="http://schemas.openxmlformats.org/officeDocument/2006/relationships/hyperlink" Target="http://big5.falundafa.org/chibig5/jiangfa6_1.htm" TargetMode="External"/><Relationship Id="rId148" Type="http://schemas.openxmlformats.org/officeDocument/2006/relationships/hyperlink" Target="http://gb.falundafa.org/chigb/ny2004.htm" TargetMode="External"/><Relationship Id="rId164" Type="http://schemas.openxmlformats.org/officeDocument/2006/relationships/hyperlink" Target="http://gb.falundafa.org/chigb/jjyz3.htm" TargetMode="External"/><Relationship Id="rId169" Type="http://schemas.openxmlformats.org/officeDocument/2006/relationships/hyperlink" Target="http://big5.falundafa.org/chibig5/jiangfa8_2.htm" TargetMode="External"/><Relationship Id="rId185" Type="http://schemas.openxmlformats.org/officeDocument/2006/relationships/hyperlink" Target="http://big5.falundafa.org/chibig5/jiangfa10_4.htm" TargetMode="External"/><Relationship Id="rId4" Type="http://schemas.openxmlformats.org/officeDocument/2006/relationships/webSettings" Target="webSettings.xml"/><Relationship Id="rId9" Type="http://schemas.openxmlformats.org/officeDocument/2006/relationships/hyperlink" Target="http://big5.falundafa.org/chibig5/flg.htm" TargetMode="External"/><Relationship Id="rId180" Type="http://schemas.openxmlformats.org/officeDocument/2006/relationships/hyperlink" Target="http://gb.falundafa.org/chigb/jiangfa10_2.htm" TargetMode="External"/><Relationship Id="rId210" Type="http://schemas.openxmlformats.org/officeDocument/2006/relationships/hyperlink" Target="http://www.minghui.org/mh/articles/2013/10/26/%E4%BA%8C%E9%9B%B6%E4%B8%80%E4%B8%89%E5%B9%B4%E7%BE%8E%E8%A5%BF%E5%9B%BD%E9%99%85%E6%B3%95%E4%BC%9A%E8%AE%B2%E6%B3%95-281804.html" TargetMode="External"/><Relationship Id="rId215" Type="http://schemas.openxmlformats.org/officeDocument/2006/relationships/hyperlink" Target="http://big5.minghui.org/mh/articles/2014/2/15/%E7%87%92%E7%B4%85%E9%AD%94-%E7%85%89%E9%87%91%E9%8B%BC-287703.html" TargetMode="External"/><Relationship Id="rId236" Type="http://schemas.openxmlformats.org/officeDocument/2006/relationships/hyperlink" Target="http://www.minghui.org/mh/articles/2018/10/28/376355.html" TargetMode="External"/><Relationship Id="rId26" Type="http://schemas.openxmlformats.org/officeDocument/2006/relationships/hyperlink" Target="http://gb.falundafa.org/chigb/fajie.htm" TargetMode="External"/><Relationship Id="rId231" Type="http://schemas.openxmlformats.org/officeDocument/2006/relationships/hyperlink" Target="http://big5.minghui.org/mh/articles/2015/10/21/%E4%BA%8C%E9%9B%B6%E4%B8%80%E4%BA%94%E5%B9%B4%E7%BE%8E%E5%9C%8B%E8%A5%BF%E9%83%A8%E6%B3%95%E6%9C%83%E8%AC%9B%E6%B3%95-317924.html" TargetMode="External"/><Relationship Id="rId47" Type="http://schemas.openxmlformats.org/officeDocument/2006/relationships/hyperlink" Target="http://gb.falundafa.org/chigb/fajie_6.htm" TargetMode="External"/><Relationship Id="rId68" Type="http://schemas.openxmlformats.org/officeDocument/2006/relationships/hyperlink" Target="http://gb.falundafa.org/chigb/changchun.htm" TargetMode="External"/><Relationship Id="rId89" Type="http://schemas.openxmlformats.org/officeDocument/2006/relationships/hyperlink" Target="http://big5.falundafa.org/chibig5/daohang_1.htm" TargetMode="External"/><Relationship Id="rId112" Type="http://schemas.openxmlformats.org/officeDocument/2006/relationships/hyperlink" Target="http://gb.falundafa.org/chigb/jiangfa2_1.htm" TargetMode="External"/><Relationship Id="rId133" Type="http://schemas.openxmlformats.org/officeDocument/2006/relationships/hyperlink" Target="http://big5.falundafa.org/chibig5/jiangfa4_2.htm" TargetMode="External"/><Relationship Id="rId154" Type="http://schemas.openxmlformats.org/officeDocument/2006/relationships/hyperlink" Target="http://gb.falundafa.org/chigb/jiangfa7_3.htm" TargetMode="External"/><Relationship Id="rId175" Type="http://schemas.openxmlformats.org/officeDocument/2006/relationships/hyperlink" Target="http://big5.falundafa.org/chibig5/jiangfa9_2.htm" TargetMode="External"/><Relationship Id="rId196" Type="http://schemas.openxmlformats.org/officeDocument/2006/relationships/hyperlink" Target="https://gb.falundafa.org/chigb/hy5/gb/web-20190617/hy5-001.htm" TargetMode="External"/><Relationship Id="rId200" Type="http://schemas.openxmlformats.org/officeDocument/2006/relationships/hyperlink" Target="http://www.minghui.org/mh/articles/2012/5/3/%E9%80%89%E6%8B%A9-256645.html" TargetMode="External"/><Relationship Id="rId16" Type="http://schemas.openxmlformats.org/officeDocument/2006/relationships/hyperlink" Target="http://gb.falundafa.org/chigb/yijie_1.htm" TargetMode="External"/><Relationship Id="rId221" Type="http://schemas.openxmlformats.org/officeDocument/2006/relationships/hyperlink" Target="http://big5.minghui.org/mh/articles/2014/10/26/%E4%BA%8C%E9%9B%B6%E4%B8%80%E5%9B%9B%E5%B9%B4%E8%88%8A%E9%87%91%E5%B1%B1%E6%B3%95%E6%9C%83%E8%AC%9B%E6%B3%95-299489.html" TargetMode="External"/><Relationship Id="rId242" Type="http://schemas.openxmlformats.org/officeDocument/2006/relationships/hyperlink" Target="https://www.minghui.org/mh/articles/2020/7/5/%E5%86%8D%E6%A3%92%E5%96%9D-408623.html" TargetMode="External"/><Relationship Id="rId37" Type="http://schemas.openxmlformats.org/officeDocument/2006/relationships/hyperlink" Target="http://big5.falundafa.org/chibig5/fajie_3.htm" TargetMode="External"/><Relationship Id="rId58" Type="http://schemas.openxmlformats.org/officeDocument/2006/relationships/hyperlink" Target="http://gb.falundafa.org/chigb/mgjf_2.htm" TargetMode="External"/><Relationship Id="rId79" Type="http://schemas.openxmlformats.org/officeDocument/2006/relationships/hyperlink" Target="http://big5.falundafa.org/chibig5/useast.htm" TargetMode="External"/><Relationship Id="rId102" Type="http://schemas.openxmlformats.org/officeDocument/2006/relationships/hyperlink" Target="http://gb.falundafa.org/chigb/hongyin2.htm" TargetMode="External"/><Relationship Id="rId123" Type="http://schemas.openxmlformats.org/officeDocument/2006/relationships/hyperlink" Target="http://big5.falundafa.org/chibig5/jiangfa3_1.htm" TargetMode="External"/><Relationship Id="rId144" Type="http://schemas.openxmlformats.org/officeDocument/2006/relationships/hyperlink" Target="http://gb.falundafa.org/chigb/jiangfa6_2.htm" TargetMode="External"/><Relationship Id="rId90" Type="http://schemas.openxmlformats.org/officeDocument/2006/relationships/hyperlink" Target="http://gb.falundafa.org/chigb/daohang_2.htm" TargetMode="External"/><Relationship Id="rId165" Type="http://schemas.openxmlformats.org/officeDocument/2006/relationships/hyperlink" Target="http://big5.falundafa.org/chibig5/jjyz3.htm" TargetMode="External"/><Relationship Id="rId186" Type="http://schemas.openxmlformats.org/officeDocument/2006/relationships/hyperlink" Target="http://gb.falundafa.org/chigb/jiangfa11_1.htm" TargetMode="External"/><Relationship Id="rId211" Type="http://schemas.openxmlformats.org/officeDocument/2006/relationships/hyperlink" Target="http://big5.minghui.org/mh/articles/2013/10/26/%E4%BA%8C%E9%9B%B6%E4%B8%80%E4%B8%89%E5%B9%B4%E7%BE%8E%E8%A5%BF%E5%9C%8B%E9%9A%9B%E6%B3%95%E6%9C%83%E8%AC%9B%E6%B3%95-281804.html" TargetMode="External"/><Relationship Id="rId232" Type="http://schemas.openxmlformats.org/officeDocument/2006/relationships/hyperlink" Target="http://www.minghui.org/mh/articles/2017/5/25/%E5%A4%A7%E6%B3%95%E6%B4%AA%E4%BC%A0%E4%BA%8C%E5%8D%81%E4%BA%94%E5%91%A8%E5%B9%B4%E7%BA%BD%E7%BA%A6%E6%B3%95%E4%BC%9A%E8%AE%B2%E6%B3%95-348715.html" TargetMode="External"/><Relationship Id="rId27" Type="http://schemas.openxmlformats.org/officeDocument/2006/relationships/hyperlink" Target="http://gb.falundafa.org/chigb/fajie_1.htm" TargetMode="External"/><Relationship Id="rId48" Type="http://schemas.openxmlformats.org/officeDocument/2006/relationships/hyperlink" Target="http://big5.falundafa.org/chibig5/fajie.htm" TargetMode="External"/><Relationship Id="rId69" Type="http://schemas.openxmlformats.org/officeDocument/2006/relationships/hyperlink" Target="http://big5.falundafa.org/chibig5/changchun.htm" TargetMode="External"/><Relationship Id="rId113" Type="http://schemas.openxmlformats.org/officeDocument/2006/relationships/hyperlink" Target="http://big5.falundafa.org/chibig5/jiangfa2_1.htm" TargetMode="External"/><Relationship Id="rId134" Type="http://schemas.openxmlformats.org/officeDocument/2006/relationships/hyperlink" Target="http://gb.falundafa.org/chigb/jiangfa4_3.htm" TargetMode="External"/><Relationship Id="rId80" Type="http://schemas.openxmlformats.org/officeDocument/2006/relationships/hyperlink" Target="http://gb.falundafa.org/chigb/australia.htm" TargetMode="External"/><Relationship Id="rId155" Type="http://schemas.openxmlformats.org/officeDocument/2006/relationships/hyperlink" Target="http://big5.falundafa.org/chibig5/jiangfa7_3.htm" TargetMode="External"/><Relationship Id="rId176" Type="http://schemas.openxmlformats.org/officeDocument/2006/relationships/hyperlink" Target="http://gb.falundafa.org/chigb/jiangfa9_3.htm" TargetMode="External"/><Relationship Id="rId197" Type="http://schemas.openxmlformats.org/officeDocument/2006/relationships/hyperlink" Target="https://gb.falundafa.org/chigb/hy5/gb/web-20190617/hy5-001.htm" TargetMode="External"/><Relationship Id="rId201" Type="http://schemas.openxmlformats.org/officeDocument/2006/relationships/hyperlink" Target="http://big5.minghui.org/mh/articles/2012/5/3/%E9%81%B8%E6%93%87-256645.html" TargetMode="External"/><Relationship Id="rId222" Type="http://schemas.openxmlformats.org/officeDocument/2006/relationships/hyperlink" Target="http://www.minghui.org/mh/articles/2015/5/21/%E4%BA%8C%E9%9B%B6%E4%B8%80%E4%BA%94%E5%B9%B4%E7%BA%BD%E7%BA%A6%E6%B3%95%E4%BC%9A%E8%AE%B2%E6%B3%95-309837.html" TargetMode="External"/><Relationship Id="rId243" Type="http://schemas.openxmlformats.org/officeDocument/2006/relationships/hyperlink" Target="https://big5.minghui.org/mh/articles/2020/7/5/%E5%86%8D%E6%A3%92%E5%96%9D-40862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3778</Words>
  <Characters>21540</Characters>
  <Application>Microsoft Office Word</Application>
  <DocSecurity>0</DocSecurity>
  <Lines>179</Lines>
  <Paragraphs>50</Paragraphs>
  <ScaleCrop>false</ScaleCrop>
  <LinksUpToDate>false</LinksUpToDate>
  <CharactersWithSpaces>25268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2020-08-01T15:06:00Z</dcterms:created>
  <dcterms:modified xsi:type="dcterms:W3CDTF">2020-10-21T11:22:00Z</dcterms:modified>
</cp:coreProperties>
</file>